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85"/>
      </w:tblGrid>
      <w:tr w:rsidR="00267556" w:rsidRPr="00017DF2" w:rsidTr="007F6102">
        <w:trPr>
          <w:trHeight w:val="997"/>
        </w:trPr>
        <w:tc>
          <w:tcPr>
            <w:tcW w:w="15385" w:type="dxa"/>
            <w:tcBorders>
              <w:top w:val="nil"/>
              <w:left w:val="nil"/>
              <w:bottom w:val="nil"/>
              <w:right w:val="nil"/>
            </w:tcBorders>
          </w:tcPr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F85FED" w:rsidRDefault="00267556" w:rsidP="006E06B2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 xml:space="preserve">Приложение № </w:t>
            </w:r>
            <w:r w:rsidR="00327277">
              <w:rPr>
                <w:sz w:val="24"/>
                <w:szCs w:val="24"/>
              </w:rPr>
              <w:t>1</w:t>
            </w:r>
            <w:r w:rsidRPr="00E95A03">
              <w:rPr>
                <w:sz w:val="24"/>
                <w:szCs w:val="24"/>
              </w:rPr>
              <w:t xml:space="preserve"> </w:t>
            </w:r>
          </w:p>
          <w:p w:rsidR="00267556" w:rsidRDefault="00267556" w:rsidP="00F85FED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>к Договору</w:t>
            </w:r>
            <w:r w:rsidR="00F85FED">
              <w:rPr>
                <w:sz w:val="24"/>
                <w:szCs w:val="24"/>
              </w:rPr>
              <w:t xml:space="preserve"> №______________ от ________________</w:t>
            </w:r>
          </w:p>
          <w:p w:rsidR="00F85FED" w:rsidRPr="00116D2F" w:rsidRDefault="00F85FED" w:rsidP="00F27F2F">
            <w:pPr>
              <w:pStyle w:val="a5"/>
              <w:jc w:val="center"/>
              <w:rPr>
                <w:sz w:val="16"/>
                <w:szCs w:val="16"/>
              </w:rPr>
            </w:pPr>
          </w:p>
          <w:p w:rsidR="007F6102" w:rsidRPr="007F6102" w:rsidRDefault="007F6102" w:rsidP="00F27F2F">
            <w:pPr>
              <w:pStyle w:val="a5"/>
              <w:jc w:val="center"/>
              <w:rPr>
                <w:sz w:val="2"/>
                <w:szCs w:val="2"/>
              </w:rPr>
            </w:pPr>
          </w:p>
          <w:p w:rsidR="006E06B2" w:rsidRPr="0059747D" w:rsidRDefault="002E494E" w:rsidP="002E494E">
            <w:pPr>
              <w:spacing w:before="100" w:beforeAutospacing="1" w:after="100" w:afterAutospacing="1"/>
              <w:jc w:val="center"/>
              <w:rPr>
                <w:bCs/>
                <w:iCs/>
                <w:sz w:val="24"/>
                <w:szCs w:val="24"/>
              </w:rPr>
            </w:pPr>
            <w:r w:rsidRPr="0059747D">
              <w:rPr>
                <w:sz w:val="24"/>
                <w:szCs w:val="24"/>
              </w:rPr>
              <w:t>Стоимост</w:t>
            </w:r>
            <w:r w:rsidR="00B46380">
              <w:rPr>
                <w:sz w:val="24"/>
                <w:szCs w:val="24"/>
              </w:rPr>
              <w:t>ь</w:t>
            </w:r>
            <w:r w:rsidRPr="0059747D">
              <w:rPr>
                <w:sz w:val="24"/>
                <w:szCs w:val="24"/>
              </w:rPr>
              <w:t xml:space="preserve"> компенсации за обезвреживание</w:t>
            </w:r>
            <w:r w:rsidRPr="0059747D">
              <w:rPr>
                <w:bCs/>
                <w:iCs/>
                <w:sz w:val="24"/>
                <w:szCs w:val="24"/>
              </w:rPr>
              <w:t xml:space="preserve"> 1 тонны отходов включая работы по извлечению,</w:t>
            </w:r>
            <w:r w:rsidR="00D80576">
              <w:rPr>
                <w:bCs/>
                <w:iCs/>
                <w:sz w:val="24"/>
                <w:szCs w:val="24"/>
              </w:rPr>
              <w:t xml:space="preserve"> загущению (отходы цеха №12),</w:t>
            </w:r>
            <w:r w:rsidRPr="0059747D">
              <w:rPr>
                <w:bCs/>
                <w:iCs/>
                <w:sz w:val="24"/>
                <w:szCs w:val="24"/>
              </w:rPr>
              <w:t xml:space="preserve"> погрузке, транспортировке, обезвреживанию.</w:t>
            </w:r>
          </w:p>
          <w:p w:rsidR="002E494E" w:rsidRPr="002E494E" w:rsidRDefault="002E494E" w:rsidP="002E494E">
            <w:pPr>
              <w:spacing w:before="100" w:beforeAutospacing="1" w:after="100" w:afterAutospacing="1"/>
              <w:jc w:val="center"/>
              <w:rPr>
                <w:sz w:val="2"/>
                <w:szCs w:val="2"/>
              </w:rPr>
            </w:pPr>
          </w:p>
        </w:tc>
      </w:tr>
    </w:tbl>
    <w:tbl>
      <w:tblPr>
        <w:tblStyle w:val="af8"/>
        <w:tblW w:w="4921" w:type="pct"/>
        <w:tblInd w:w="251" w:type="dxa"/>
        <w:tblLook w:val="04A0" w:firstRow="1" w:lastRow="0" w:firstColumn="1" w:lastColumn="0" w:noHBand="0" w:noVBand="1"/>
      </w:tblPr>
      <w:tblGrid>
        <w:gridCol w:w="5352"/>
        <w:gridCol w:w="7047"/>
        <w:gridCol w:w="3268"/>
      </w:tblGrid>
      <w:tr w:rsidR="007F6102" w:rsidRPr="007F6102" w:rsidTr="000C3ADF">
        <w:tc>
          <w:tcPr>
            <w:tcW w:w="1708" w:type="pct"/>
            <w:vAlign w:val="center"/>
          </w:tcPr>
          <w:p w:rsidR="007F6102" w:rsidRPr="007F6102" w:rsidRDefault="007F6102" w:rsidP="007F6102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Наименование отхода (код ФККО)</w:t>
            </w:r>
          </w:p>
        </w:tc>
        <w:tc>
          <w:tcPr>
            <w:tcW w:w="2249" w:type="pct"/>
            <w:vAlign w:val="center"/>
          </w:tcPr>
          <w:p w:rsidR="007F6102" w:rsidRPr="007F6102" w:rsidRDefault="009A1026" w:rsidP="007F610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Составляющие вид отхода</w:t>
            </w:r>
          </w:p>
        </w:tc>
        <w:tc>
          <w:tcPr>
            <w:tcW w:w="1043" w:type="pct"/>
            <w:vAlign w:val="center"/>
          </w:tcPr>
          <w:p w:rsidR="007F6102" w:rsidRPr="007F6102" w:rsidRDefault="007F6102" w:rsidP="007F6102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стоимость работ включа</w:t>
            </w:r>
            <w:r>
              <w:rPr>
                <w:sz w:val="24"/>
                <w:szCs w:val="24"/>
              </w:rPr>
              <w:t>я</w:t>
            </w:r>
            <w:r w:rsidRPr="007F6102">
              <w:rPr>
                <w:sz w:val="24"/>
                <w:szCs w:val="24"/>
              </w:rPr>
              <w:t xml:space="preserve"> транспортировку и обезвреживание производственных отходов</w:t>
            </w:r>
            <w:r w:rsidR="00116D2F">
              <w:rPr>
                <w:sz w:val="24"/>
                <w:szCs w:val="24"/>
              </w:rPr>
              <w:t>, рублей без НДС</w:t>
            </w:r>
          </w:p>
        </w:tc>
      </w:tr>
      <w:tr w:rsidR="007F6102" w:rsidRPr="007F6102" w:rsidTr="000C3ADF">
        <w:tc>
          <w:tcPr>
            <w:tcW w:w="1708" w:type="pct"/>
          </w:tcPr>
          <w:p w:rsid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Осадок механической очистки нефтесодержащих сточных вод, содержащий нефтепродукты в количестве менее 15 % (код ФККО 72310202394)</w:t>
            </w:r>
          </w:p>
          <w:p w:rsidR="006E06B2" w:rsidRPr="007F6102" w:rsidRDefault="006E06B2" w:rsidP="0026755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7F6102" w:rsidRPr="007F6102" w:rsidRDefault="007F6102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Шлам нефтеотделительных установок (</w:t>
            </w:r>
            <w:r w:rsidR="00DE0E3D">
              <w:rPr>
                <w:b w:val="0"/>
                <w:sz w:val="24"/>
                <w:szCs w:val="24"/>
              </w:rPr>
              <w:t>Отходы установки переработки нефтешлама</w:t>
            </w:r>
            <w:r w:rsidRPr="007F6102">
              <w:rPr>
                <w:b w:val="0"/>
                <w:sz w:val="24"/>
                <w:szCs w:val="24"/>
              </w:rPr>
              <w:t xml:space="preserve">) цеха №12 (стоимость работ по </w:t>
            </w:r>
            <w:r>
              <w:rPr>
                <w:b w:val="0"/>
                <w:sz w:val="24"/>
                <w:szCs w:val="24"/>
              </w:rPr>
              <w:t>погрузке</w:t>
            </w:r>
            <w:r w:rsidRPr="007F6102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транспортировке</w:t>
            </w:r>
            <w:r w:rsidRPr="007F6102">
              <w:rPr>
                <w:b w:val="0"/>
                <w:sz w:val="24"/>
                <w:szCs w:val="24"/>
              </w:rPr>
              <w:t xml:space="preserve"> и обезвреживанию производственных отходов)</w:t>
            </w:r>
          </w:p>
        </w:tc>
        <w:tc>
          <w:tcPr>
            <w:tcW w:w="1043" w:type="pct"/>
          </w:tcPr>
          <w:p w:rsidR="007F6102" w:rsidRP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0C3ADF" w:rsidRPr="007F6102" w:rsidTr="000C3ADF">
        <w:tc>
          <w:tcPr>
            <w:tcW w:w="1708" w:type="pct"/>
            <w:vMerge w:val="restart"/>
          </w:tcPr>
          <w:p w:rsidR="000C3ADF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Осадок механической очистки нефтесодержащих сточных вод, содержащий нефтепродукты в количестве 15 % и более (код ФККО 72310201393)</w:t>
            </w:r>
          </w:p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Шлам нефтеотделительных установок (Застарелый нефтешлам) цеха №12 (стоимость работ по извлечению</w:t>
            </w:r>
            <w:r>
              <w:rPr>
                <w:b w:val="0"/>
                <w:sz w:val="24"/>
                <w:szCs w:val="24"/>
              </w:rPr>
              <w:t>, погрузке</w:t>
            </w:r>
            <w:r w:rsidRPr="007F6102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транспортировке</w:t>
            </w:r>
            <w:r w:rsidRPr="007F6102">
              <w:rPr>
                <w:b w:val="0"/>
                <w:sz w:val="24"/>
                <w:szCs w:val="24"/>
              </w:rPr>
              <w:t xml:space="preserve"> и обезвреживанию производственных отходов)</w:t>
            </w:r>
          </w:p>
        </w:tc>
        <w:tc>
          <w:tcPr>
            <w:tcW w:w="1043" w:type="pct"/>
          </w:tcPr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0C3ADF" w:rsidRPr="007F6102" w:rsidTr="000C3ADF">
        <w:tc>
          <w:tcPr>
            <w:tcW w:w="1708" w:type="pct"/>
            <w:vMerge/>
          </w:tcPr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Шлам нефтеотделительных установок цеха №12 (стоимость работ по извлечению</w:t>
            </w:r>
            <w:r>
              <w:rPr>
                <w:b w:val="0"/>
                <w:sz w:val="24"/>
                <w:szCs w:val="24"/>
              </w:rPr>
              <w:t>, погрузке</w:t>
            </w:r>
            <w:r w:rsidRPr="007F6102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транспортировке</w:t>
            </w:r>
            <w:r w:rsidRPr="007F6102">
              <w:rPr>
                <w:b w:val="0"/>
                <w:sz w:val="24"/>
                <w:szCs w:val="24"/>
              </w:rPr>
              <w:t xml:space="preserve"> и обезвреживанию производственных отходов)</w:t>
            </w:r>
          </w:p>
        </w:tc>
        <w:tc>
          <w:tcPr>
            <w:tcW w:w="1043" w:type="pct"/>
          </w:tcPr>
          <w:p w:rsidR="000C3ADF" w:rsidRPr="007F6102" w:rsidRDefault="000C3ADF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DE0E3D" w:rsidRPr="007F6102" w:rsidTr="000C3ADF">
        <w:tc>
          <w:tcPr>
            <w:tcW w:w="1708" w:type="pct"/>
            <w:vMerge w:val="restar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Шлам очистки емкостей и трубопроводов от нефти и нефтепродуктов (код ФККО 91120002393)</w:t>
            </w:r>
          </w:p>
        </w:tc>
        <w:tc>
          <w:tcPr>
            <w:tcW w:w="2249" w:type="pct"/>
          </w:tcPr>
          <w:p w:rsidR="00DE0E3D" w:rsidRPr="007F6102" w:rsidRDefault="00DE0E3D" w:rsidP="00D8057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 xml:space="preserve">Производственные отходы процессов нефтепереработки с содержанием нефтепродукта </w:t>
            </w:r>
            <w:r w:rsidR="007C7350">
              <w:rPr>
                <w:b w:val="0"/>
                <w:sz w:val="24"/>
                <w:szCs w:val="24"/>
              </w:rPr>
              <w:t>менее</w:t>
            </w:r>
            <w:r w:rsidRPr="007F6102">
              <w:rPr>
                <w:b w:val="0"/>
                <w:sz w:val="24"/>
                <w:szCs w:val="24"/>
              </w:rPr>
              <w:t xml:space="preserve"> 5% (продукты зачистки оборудования, загрязненный нефтепродуктами грунт), отходы зачистки оборудования битумной установки</w:t>
            </w:r>
          </w:p>
        </w:tc>
        <w:tc>
          <w:tcPr>
            <w:tcW w:w="1043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DE0E3D" w:rsidRPr="007F6102" w:rsidTr="000C3ADF">
        <w:tc>
          <w:tcPr>
            <w:tcW w:w="1708" w:type="pct"/>
            <w:vMerge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DE0E3D" w:rsidRPr="007F6102" w:rsidRDefault="00DE0E3D" w:rsidP="00D8057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Производственные отходы процессов нефтепереработки с содержанием нефтепродукта более 5%</w:t>
            </w:r>
          </w:p>
        </w:tc>
        <w:tc>
          <w:tcPr>
            <w:tcW w:w="1043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DE0E3D" w:rsidRPr="007F6102" w:rsidTr="000C3ADF">
        <w:tc>
          <w:tcPr>
            <w:tcW w:w="1708" w:type="pct"/>
            <w:vMerge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Отходы 3 класса опасности с содержанием нефтепродукта менее 2% (пирофорные соединения, кислотные остатки, щелочные остатки и другие химические соединения)</w:t>
            </w:r>
          </w:p>
        </w:tc>
        <w:tc>
          <w:tcPr>
            <w:tcW w:w="1043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DE0E3D" w:rsidRPr="007F6102" w:rsidTr="000C3ADF">
        <w:trPr>
          <w:trHeight w:val="555"/>
        </w:trPr>
        <w:tc>
          <w:tcPr>
            <w:tcW w:w="1708" w:type="pct"/>
            <w:vMerge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2249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Отходы (шламы) зачистки резервуаров и оборудования КМ-2 (парафины)</w:t>
            </w:r>
          </w:p>
        </w:tc>
        <w:tc>
          <w:tcPr>
            <w:tcW w:w="1043" w:type="pct"/>
          </w:tcPr>
          <w:p w:rsidR="00DE0E3D" w:rsidRPr="007F6102" w:rsidRDefault="00DE0E3D" w:rsidP="00DE0E3D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7F6102" w:rsidRPr="007F6102" w:rsidTr="00D80576">
        <w:trPr>
          <w:trHeight w:val="547"/>
        </w:trPr>
        <w:tc>
          <w:tcPr>
            <w:tcW w:w="1708" w:type="pct"/>
          </w:tcPr>
          <w:p w:rsidR="006E06B2" w:rsidRPr="007F6102" w:rsidRDefault="007F6102" w:rsidP="00D8057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lastRenderedPageBreak/>
              <w:t>Шлам шлифовальный маслосодержащий (код ФККО 36122203393)</w:t>
            </w:r>
          </w:p>
        </w:tc>
        <w:tc>
          <w:tcPr>
            <w:tcW w:w="2249" w:type="pct"/>
          </w:tcPr>
          <w:p w:rsidR="007F6102" w:rsidRP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Шлам шлифовальный маслосодержащий</w:t>
            </w:r>
          </w:p>
        </w:tc>
        <w:tc>
          <w:tcPr>
            <w:tcW w:w="1043" w:type="pct"/>
          </w:tcPr>
          <w:p w:rsidR="007F6102" w:rsidRP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7F6102" w:rsidRPr="007F6102" w:rsidTr="00D80576">
        <w:trPr>
          <w:trHeight w:val="573"/>
        </w:trPr>
        <w:tc>
          <w:tcPr>
            <w:tcW w:w="1708" w:type="pct"/>
          </w:tcPr>
          <w:p w:rsidR="006E06B2" w:rsidRPr="007F6102" w:rsidRDefault="007F6102" w:rsidP="00D8057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Отходы смазок на основе нефтяных масел (код ФККО 40641001393)</w:t>
            </w:r>
          </w:p>
        </w:tc>
        <w:tc>
          <w:tcPr>
            <w:tcW w:w="2249" w:type="pct"/>
          </w:tcPr>
          <w:p w:rsidR="007F6102" w:rsidRP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>Смеси нефтепродуктов отработанных (отработанные масла)</w:t>
            </w:r>
          </w:p>
        </w:tc>
        <w:tc>
          <w:tcPr>
            <w:tcW w:w="1043" w:type="pct"/>
          </w:tcPr>
          <w:p w:rsidR="007F6102" w:rsidRPr="007F6102" w:rsidRDefault="007F6102" w:rsidP="00267556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</w:tbl>
    <w:p w:rsidR="00267556" w:rsidRPr="00F85FED" w:rsidRDefault="00267556" w:rsidP="00267556">
      <w:pPr>
        <w:pStyle w:val="a5"/>
        <w:rPr>
          <w:sz w:val="16"/>
          <w:szCs w:val="16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267556" w:rsidRPr="0015527D" w:rsidRDefault="00267556" w:rsidP="007F6102">
      <w:pPr>
        <w:ind w:firstLine="720"/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267556" w:rsidRPr="0015527D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267556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E06B2" w:rsidRDefault="006E06B2" w:rsidP="007F6102">
      <w:pPr>
        <w:ind w:firstLine="720"/>
        <w:rPr>
          <w:sz w:val="24"/>
          <w:szCs w:val="24"/>
        </w:rPr>
      </w:pPr>
    </w:p>
    <w:p w:rsidR="0036076C" w:rsidRPr="0015527D" w:rsidRDefault="0036076C" w:rsidP="007F6102">
      <w:pPr>
        <w:ind w:firstLine="720"/>
        <w:rPr>
          <w:sz w:val="24"/>
          <w:szCs w:val="24"/>
        </w:rPr>
      </w:pPr>
    </w:p>
    <w:p w:rsidR="00267556" w:rsidRPr="0015527D" w:rsidRDefault="00267556" w:rsidP="00267556">
      <w:pPr>
        <w:rPr>
          <w:sz w:val="24"/>
          <w:szCs w:val="24"/>
        </w:rPr>
      </w:pPr>
    </w:p>
    <w:p w:rsidR="00267556" w:rsidRPr="0015527D" w:rsidRDefault="00267556" w:rsidP="007F6102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___________________ </w:t>
      </w:r>
    </w:p>
    <w:p w:rsidR="007721C0" w:rsidRDefault="00267556" w:rsidP="007F6102">
      <w:pPr>
        <w:pStyle w:val="a5"/>
        <w:ind w:firstLine="720"/>
        <w:rPr>
          <w:b w:val="0"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</w:t>
      </w:r>
    </w:p>
    <w:p w:rsidR="00C54F39" w:rsidRDefault="00C54F39" w:rsidP="00AD1AF1">
      <w:pPr>
        <w:jc w:val="center"/>
        <w:sectPr w:rsidR="00C54F39" w:rsidSect="007F6102">
          <w:footerReference w:type="default" r:id="rId7"/>
          <w:pgSz w:w="16837" w:h="11905" w:orient="landscape"/>
          <w:pgMar w:top="709" w:right="567" w:bottom="568" w:left="567" w:header="720" w:footer="720" w:gutter="0"/>
          <w:cols w:space="720"/>
          <w:docGrid w:linePitch="360"/>
        </w:sectPr>
      </w:pPr>
    </w:p>
    <w:p w:rsidR="00C54F39" w:rsidRDefault="00C54F39" w:rsidP="00C54F39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r w:rsidRPr="00E95A03">
        <w:rPr>
          <w:sz w:val="24"/>
          <w:szCs w:val="24"/>
        </w:rPr>
        <w:t xml:space="preserve"> </w:t>
      </w:r>
    </w:p>
    <w:p w:rsidR="00C54F39" w:rsidRDefault="00C54F39" w:rsidP="00C54F39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№______________ от ________________</w:t>
      </w:r>
    </w:p>
    <w:p w:rsidR="00C54F39" w:rsidRPr="001E2A03" w:rsidRDefault="00C54F39" w:rsidP="00C54F39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C54F39" w:rsidRPr="001E2A03" w:rsidRDefault="00C54F39" w:rsidP="00C54F39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C54F39" w:rsidRPr="001E2A03" w:rsidRDefault="00C54F39" w:rsidP="00C54F39">
      <w:pPr>
        <w:ind w:firstLine="851"/>
        <w:jc w:val="center"/>
        <w:rPr>
          <w:rFonts w:ascii="Arial" w:hAnsi="Arial"/>
          <w:sz w:val="24"/>
          <w:lang w:eastAsia="ru-RU"/>
        </w:rPr>
      </w:pPr>
    </w:p>
    <w:tbl>
      <w:tblPr>
        <w:tblStyle w:val="af8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992"/>
        <w:gridCol w:w="567"/>
        <w:gridCol w:w="1701"/>
        <w:gridCol w:w="1276"/>
        <w:gridCol w:w="1701"/>
        <w:gridCol w:w="141"/>
        <w:gridCol w:w="567"/>
        <w:gridCol w:w="709"/>
        <w:gridCol w:w="1099"/>
      </w:tblGrid>
      <w:tr w:rsidR="00C54F39" w:rsidTr="007C7350">
        <w:tc>
          <w:tcPr>
            <w:tcW w:w="10421" w:type="dxa"/>
            <w:gridSpan w:val="10"/>
          </w:tcPr>
          <w:p w:rsidR="00C54F39" w:rsidRPr="005742BB" w:rsidRDefault="00C54F39" w:rsidP="007C7350">
            <w:pPr>
              <w:jc w:val="right"/>
              <w:rPr>
                <w:lang w:eastAsia="ru-RU"/>
              </w:rPr>
            </w:pPr>
            <w:r w:rsidRPr="005742BB">
              <w:rPr>
                <w:lang w:eastAsia="ru-RU"/>
              </w:rPr>
              <w:t>В отдел охраны природы</w:t>
            </w:r>
          </w:p>
          <w:p w:rsidR="00C54F39" w:rsidRDefault="00C54F39" w:rsidP="007C7350">
            <w:pPr>
              <w:jc w:val="right"/>
              <w:rPr>
                <w:sz w:val="24"/>
                <w:lang w:eastAsia="ru-RU"/>
              </w:rPr>
            </w:pPr>
          </w:p>
          <w:p w:rsidR="00C54F39" w:rsidRDefault="00C54F39" w:rsidP="007C7350">
            <w:pPr>
              <w:jc w:val="right"/>
              <w:rPr>
                <w:sz w:val="24"/>
                <w:lang w:eastAsia="ru-RU"/>
              </w:rPr>
            </w:pPr>
          </w:p>
          <w:p w:rsidR="00C54F39" w:rsidRDefault="00C54F39" w:rsidP="007C7350">
            <w:pPr>
              <w:jc w:val="right"/>
              <w:rPr>
                <w:lang w:eastAsia="ru-RU"/>
              </w:rPr>
            </w:pPr>
          </w:p>
        </w:tc>
      </w:tr>
      <w:tr w:rsidR="00C54F39" w:rsidTr="007C7350">
        <w:tc>
          <w:tcPr>
            <w:tcW w:w="10421" w:type="dxa"/>
            <w:gridSpan w:val="10"/>
          </w:tcPr>
          <w:p w:rsidR="00C54F39" w:rsidRPr="001E2A03" w:rsidRDefault="00C54F39" w:rsidP="007C7350">
            <w:pPr>
              <w:keepNext/>
              <w:jc w:val="center"/>
              <w:outlineLvl w:val="5"/>
              <w:rPr>
                <w:b/>
                <w:sz w:val="24"/>
                <w:lang w:eastAsia="ru-RU"/>
              </w:rPr>
            </w:pPr>
            <w:r w:rsidRPr="001E2A03">
              <w:rPr>
                <w:b/>
                <w:sz w:val="24"/>
                <w:lang w:eastAsia="ru-RU"/>
              </w:rPr>
              <w:t>З А Я В К А</w:t>
            </w:r>
          </w:p>
          <w:p w:rsidR="00C54F39" w:rsidRDefault="00C54F39" w:rsidP="007C7350">
            <w:pPr>
              <w:rPr>
                <w:lang w:eastAsia="ru-RU"/>
              </w:rPr>
            </w:pPr>
          </w:p>
        </w:tc>
      </w:tr>
      <w:tr w:rsidR="00C54F39" w:rsidTr="007C7350">
        <w:tc>
          <w:tcPr>
            <w:tcW w:w="10421" w:type="dxa"/>
            <w:gridSpan w:val="10"/>
          </w:tcPr>
          <w:p w:rsidR="00C54F39" w:rsidRPr="001E2A03" w:rsidRDefault="00C54F39" w:rsidP="007C7350">
            <w:pPr>
              <w:jc w:val="center"/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 xml:space="preserve">цеха ____  от «____» </w:t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20</w:t>
            </w:r>
            <w:r w:rsidRPr="000F1147"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г.</w:t>
            </w:r>
          </w:p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</w:p>
        </w:tc>
      </w:tr>
      <w:tr w:rsidR="00C54F39" w:rsidTr="007C7350">
        <w:tc>
          <w:tcPr>
            <w:tcW w:w="2660" w:type="dxa"/>
            <w:gridSpan w:val="2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на вывоз с территории</w:t>
            </w:r>
            <w:r w:rsidRPr="00DC37D6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761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C54F39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54F39" w:rsidTr="007C7350">
        <w:tc>
          <w:tcPr>
            <w:tcW w:w="6204" w:type="dxa"/>
            <w:gridSpan w:val="5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производственных отходов, содержание нефтепродуктов</w:t>
            </w:r>
            <w:r w:rsidRPr="00DC37D6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C54F39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 w:rsidRPr="00DC37D6">
              <w:rPr>
                <w:sz w:val="24"/>
                <w:szCs w:val="24"/>
                <w:lang w:eastAsia="ru-RU"/>
              </w:rPr>
              <w:t>% масс.,</w:t>
            </w:r>
          </w:p>
        </w:tc>
      </w:tr>
      <w:tr w:rsidR="00C54F39" w:rsidTr="007C7350">
        <w:tc>
          <w:tcPr>
            <w:tcW w:w="3227" w:type="dxa"/>
            <w:gridSpan w:val="3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образовавшихся в результате</w:t>
            </w:r>
          </w:p>
        </w:tc>
        <w:tc>
          <w:tcPr>
            <w:tcW w:w="719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C54F39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54F39" w:rsidTr="007C7350">
        <w:tc>
          <w:tcPr>
            <w:tcW w:w="1668" w:type="dxa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количестве:</w:t>
            </w:r>
          </w:p>
        </w:tc>
        <w:tc>
          <w:tcPr>
            <w:tcW w:w="6945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C54F39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2"/>
            <w:vAlign w:val="bottom"/>
          </w:tcPr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тонн (бочек).</w:t>
            </w:r>
          </w:p>
        </w:tc>
      </w:tr>
      <w:tr w:rsidR="00C54F39" w:rsidTr="007C7350">
        <w:tc>
          <w:tcPr>
            <w:tcW w:w="10421" w:type="dxa"/>
            <w:gridSpan w:val="10"/>
            <w:tcBorders>
              <w:bottom w:val="nil"/>
            </w:tcBorders>
            <w:vAlign w:val="bottom"/>
          </w:tcPr>
          <w:p w:rsidR="00C54F39" w:rsidRDefault="00C54F39" w:rsidP="007C7350">
            <w:pPr>
              <w:rPr>
                <w:sz w:val="24"/>
                <w:lang w:eastAsia="ru-RU"/>
              </w:rPr>
            </w:pPr>
          </w:p>
          <w:p w:rsidR="00C54F39" w:rsidRPr="00DC37D6" w:rsidRDefault="00C54F39" w:rsidP="007C7350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lang w:eastAsia="ru-RU"/>
              </w:rPr>
              <w:t>Ответственным за погрузку и вывоз с  территории цеха заявленных отходов назначен</w:t>
            </w:r>
            <w:r>
              <w:rPr>
                <w:sz w:val="24"/>
                <w:lang w:eastAsia="ru-RU"/>
              </w:rPr>
              <w:t>:</w:t>
            </w:r>
          </w:p>
        </w:tc>
      </w:tr>
      <w:tr w:rsidR="00C54F39" w:rsidTr="007C7350">
        <w:tc>
          <w:tcPr>
            <w:tcW w:w="10421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C54F39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54F39" w:rsidTr="007C7350">
        <w:tc>
          <w:tcPr>
            <w:tcW w:w="10421" w:type="dxa"/>
            <w:gridSpan w:val="10"/>
            <w:tcBorders>
              <w:top w:val="single" w:sz="4" w:space="0" w:color="auto"/>
              <w:bottom w:val="nil"/>
            </w:tcBorders>
          </w:tcPr>
          <w:p w:rsidR="00C54F39" w:rsidRPr="00C55EC9" w:rsidRDefault="00C54F39" w:rsidP="007C735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(ФИО должность, телефон)</w:t>
            </w:r>
          </w:p>
        </w:tc>
      </w:tr>
      <w:tr w:rsidR="00C54F39" w:rsidTr="007C7350">
        <w:trPr>
          <w:trHeight w:val="800"/>
        </w:trPr>
        <w:tc>
          <w:tcPr>
            <w:tcW w:w="4928" w:type="dxa"/>
            <w:gridSpan w:val="4"/>
            <w:tcBorders>
              <w:top w:val="nil"/>
              <w:bottom w:val="nil"/>
            </w:tcBorders>
            <w:vAlign w:val="bottom"/>
          </w:tcPr>
          <w:p w:rsidR="00C54F39" w:rsidRPr="00DC37D6" w:rsidRDefault="00C54F39" w:rsidP="007C7350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Начальник цеха №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C54F39" w:rsidRPr="00DC37D6" w:rsidRDefault="00C54F39" w:rsidP="007C7350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C54F39" w:rsidRPr="00DC37D6" w:rsidRDefault="00C54F39" w:rsidP="007C735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nil"/>
              <w:bottom w:val="nil"/>
            </w:tcBorders>
            <w:vAlign w:val="center"/>
          </w:tcPr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54F39" w:rsidRPr="00962094" w:rsidTr="007C7350">
        <w:trPr>
          <w:trHeight w:val="456"/>
        </w:trPr>
        <w:tc>
          <w:tcPr>
            <w:tcW w:w="49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4F39" w:rsidRPr="00962094" w:rsidRDefault="00C54F39" w:rsidP="007C7350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4F39" w:rsidRPr="00962094" w:rsidRDefault="00C54F39" w:rsidP="007C735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F39" w:rsidRPr="00962094" w:rsidRDefault="00C54F39" w:rsidP="007C735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Ф.И.О.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4F39" w:rsidRPr="00962094" w:rsidRDefault="00C54F39" w:rsidP="007C7350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C54F39" w:rsidTr="007C7350">
        <w:trPr>
          <w:trHeight w:val="66"/>
        </w:trPr>
        <w:tc>
          <w:tcPr>
            <w:tcW w:w="10421" w:type="dxa"/>
            <w:gridSpan w:val="10"/>
            <w:tcBorders>
              <w:top w:val="nil"/>
            </w:tcBorders>
            <w:vAlign w:val="center"/>
          </w:tcPr>
          <w:p w:rsidR="00C54F39" w:rsidRPr="00DC37D6" w:rsidRDefault="00C54F39" w:rsidP="007C7350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C54F39" w:rsidRPr="001E2A03" w:rsidRDefault="00C54F39" w:rsidP="00C54F39">
      <w:pPr>
        <w:rPr>
          <w:lang w:eastAsia="ru-RU"/>
        </w:rPr>
      </w:pPr>
    </w:p>
    <w:p w:rsidR="00C54F39" w:rsidRPr="001E2A03" w:rsidRDefault="00C54F39" w:rsidP="00C54F39">
      <w:pPr>
        <w:rPr>
          <w:lang w:eastAsia="ru-RU"/>
        </w:rPr>
      </w:pPr>
    </w:p>
    <w:p w:rsidR="00C54F39" w:rsidRPr="001E2A03" w:rsidRDefault="00C54F39" w:rsidP="00C54F39">
      <w:pPr>
        <w:rPr>
          <w:lang w:eastAsia="ru-RU"/>
        </w:rPr>
      </w:pPr>
    </w:p>
    <w:p w:rsidR="00583573" w:rsidRPr="00453925" w:rsidRDefault="00583573" w:rsidP="00BC7F93">
      <w:bookmarkStart w:id="0" w:name="_GoBack"/>
      <w:bookmarkEnd w:id="0"/>
    </w:p>
    <w:sectPr w:rsidR="00583573" w:rsidRPr="00453925" w:rsidSect="00BC7F93">
      <w:pgSz w:w="11905" w:h="16837"/>
      <w:pgMar w:top="567" w:right="568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D85" w:rsidRDefault="002A0D85" w:rsidP="00E43D24">
      <w:r>
        <w:separator/>
      </w:r>
    </w:p>
  </w:endnote>
  <w:endnote w:type="continuationSeparator" w:id="0">
    <w:p w:rsidR="002A0D85" w:rsidRDefault="002A0D85" w:rsidP="00E4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0F" w:rsidRDefault="0034430F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7F93">
      <w:rPr>
        <w:noProof/>
      </w:rPr>
      <w:t>2</w:t>
    </w:r>
    <w:r>
      <w:fldChar w:fldCharType="end"/>
    </w:r>
  </w:p>
  <w:p w:rsidR="0034430F" w:rsidRDefault="003443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D85" w:rsidRDefault="002A0D85" w:rsidP="00E43D24">
      <w:r>
        <w:separator/>
      </w:r>
    </w:p>
  </w:footnote>
  <w:footnote w:type="continuationSeparator" w:id="0">
    <w:p w:rsidR="002A0D85" w:rsidRDefault="002A0D85" w:rsidP="00E43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A7FDF"/>
    <w:multiLevelType w:val="hybridMultilevel"/>
    <w:tmpl w:val="A732D648"/>
    <w:lvl w:ilvl="0" w:tplc="2FE269E0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1B832209"/>
    <w:multiLevelType w:val="hybridMultilevel"/>
    <w:tmpl w:val="7CD0DE6E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C2652B"/>
    <w:multiLevelType w:val="hybridMultilevel"/>
    <w:tmpl w:val="C7AEF95A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2BE95205"/>
    <w:multiLevelType w:val="hybridMultilevel"/>
    <w:tmpl w:val="A0069F1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DCD57BF"/>
    <w:multiLevelType w:val="hybridMultilevel"/>
    <w:tmpl w:val="29E2289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33143404"/>
    <w:multiLevelType w:val="hybridMultilevel"/>
    <w:tmpl w:val="1FFA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60FF0"/>
    <w:multiLevelType w:val="multilevel"/>
    <w:tmpl w:val="44F0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23C86"/>
    <w:multiLevelType w:val="hybridMultilevel"/>
    <w:tmpl w:val="2C3A0ED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4356AB"/>
    <w:multiLevelType w:val="hybridMultilevel"/>
    <w:tmpl w:val="2CE0114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6D5B1B65"/>
    <w:multiLevelType w:val="hybridMultilevel"/>
    <w:tmpl w:val="F872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555A69"/>
    <w:multiLevelType w:val="hybridMultilevel"/>
    <w:tmpl w:val="7DC6B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B6C368B"/>
    <w:multiLevelType w:val="hybridMultilevel"/>
    <w:tmpl w:val="46B4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8"/>
  </w:num>
  <w:num w:numId="5">
    <w:abstractNumId w:val="20"/>
  </w:num>
  <w:num w:numId="6">
    <w:abstractNumId w:val="9"/>
  </w:num>
  <w:num w:numId="7">
    <w:abstractNumId w:val="19"/>
  </w:num>
  <w:num w:numId="8">
    <w:abstractNumId w:val="15"/>
  </w:num>
  <w:num w:numId="9">
    <w:abstractNumId w:val="10"/>
  </w:num>
  <w:num w:numId="10">
    <w:abstractNumId w:val="13"/>
  </w:num>
  <w:num w:numId="11">
    <w:abstractNumId w:val="11"/>
  </w:num>
  <w:num w:numId="12">
    <w:abstractNumId w:val="12"/>
  </w:num>
  <w:num w:numId="13">
    <w:abstractNumId w:val="16"/>
  </w:num>
  <w:num w:numId="14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7C4"/>
    <w:rsid w:val="00000E58"/>
    <w:rsid w:val="0000135F"/>
    <w:rsid w:val="00001B3E"/>
    <w:rsid w:val="0000224E"/>
    <w:rsid w:val="00002466"/>
    <w:rsid w:val="0000266F"/>
    <w:rsid w:val="00003134"/>
    <w:rsid w:val="000031F7"/>
    <w:rsid w:val="000037D3"/>
    <w:rsid w:val="00004422"/>
    <w:rsid w:val="00005CE4"/>
    <w:rsid w:val="00006DE6"/>
    <w:rsid w:val="000130D8"/>
    <w:rsid w:val="00013274"/>
    <w:rsid w:val="00017DF2"/>
    <w:rsid w:val="00020327"/>
    <w:rsid w:val="00020486"/>
    <w:rsid w:val="0002434A"/>
    <w:rsid w:val="00024750"/>
    <w:rsid w:val="00024BDD"/>
    <w:rsid w:val="000278FC"/>
    <w:rsid w:val="00030904"/>
    <w:rsid w:val="00032241"/>
    <w:rsid w:val="00033C57"/>
    <w:rsid w:val="00033EA0"/>
    <w:rsid w:val="00042002"/>
    <w:rsid w:val="00042257"/>
    <w:rsid w:val="000422A0"/>
    <w:rsid w:val="00044C6B"/>
    <w:rsid w:val="0004709C"/>
    <w:rsid w:val="000507E4"/>
    <w:rsid w:val="00052A9D"/>
    <w:rsid w:val="00053724"/>
    <w:rsid w:val="000541F4"/>
    <w:rsid w:val="00056F4F"/>
    <w:rsid w:val="00057620"/>
    <w:rsid w:val="000577DD"/>
    <w:rsid w:val="00061976"/>
    <w:rsid w:val="000704A9"/>
    <w:rsid w:val="00072B72"/>
    <w:rsid w:val="00073AC5"/>
    <w:rsid w:val="00074A72"/>
    <w:rsid w:val="0007726D"/>
    <w:rsid w:val="0008235C"/>
    <w:rsid w:val="00082DB1"/>
    <w:rsid w:val="00087046"/>
    <w:rsid w:val="000874DF"/>
    <w:rsid w:val="00093482"/>
    <w:rsid w:val="000A18EE"/>
    <w:rsid w:val="000A1A3D"/>
    <w:rsid w:val="000A1F53"/>
    <w:rsid w:val="000A34B6"/>
    <w:rsid w:val="000A50A2"/>
    <w:rsid w:val="000A5DF4"/>
    <w:rsid w:val="000A686C"/>
    <w:rsid w:val="000A7AE4"/>
    <w:rsid w:val="000B09E1"/>
    <w:rsid w:val="000B0AAE"/>
    <w:rsid w:val="000B1380"/>
    <w:rsid w:val="000B1B35"/>
    <w:rsid w:val="000B3727"/>
    <w:rsid w:val="000B4009"/>
    <w:rsid w:val="000B4723"/>
    <w:rsid w:val="000B5A3C"/>
    <w:rsid w:val="000B66DA"/>
    <w:rsid w:val="000C0EAC"/>
    <w:rsid w:val="000C10E7"/>
    <w:rsid w:val="000C19A1"/>
    <w:rsid w:val="000C1BBC"/>
    <w:rsid w:val="000C3ADF"/>
    <w:rsid w:val="000D1369"/>
    <w:rsid w:val="000D1B6F"/>
    <w:rsid w:val="000D242E"/>
    <w:rsid w:val="000D4262"/>
    <w:rsid w:val="000D536A"/>
    <w:rsid w:val="000E00C4"/>
    <w:rsid w:val="000E1222"/>
    <w:rsid w:val="000E2AC8"/>
    <w:rsid w:val="000E3328"/>
    <w:rsid w:val="000E46B9"/>
    <w:rsid w:val="000E5F9F"/>
    <w:rsid w:val="000E69A3"/>
    <w:rsid w:val="000F0092"/>
    <w:rsid w:val="000F3163"/>
    <w:rsid w:val="00104D65"/>
    <w:rsid w:val="00105270"/>
    <w:rsid w:val="00106A8E"/>
    <w:rsid w:val="00107B94"/>
    <w:rsid w:val="001110FB"/>
    <w:rsid w:val="00111ED6"/>
    <w:rsid w:val="001127CC"/>
    <w:rsid w:val="00113BA6"/>
    <w:rsid w:val="0011515C"/>
    <w:rsid w:val="00116D2F"/>
    <w:rsid w:val="00116EC6"/>
    <w:rsid w:val="00121BBC"/>
    <w:rsid w:val="0012308A"/>
    <w:rsid w:val="0012381D"/>
    <w:rsid w:val="00124A47"/>
    <w:rsid w:val="00125B5C"/>
    <w:rsid w:val="00131221"/>
    <w:rsid w:val="00133A94"/>
    <w:rsid w:val="00134D82"/>
    <w:rsid w:val="00135202"/>
    <w:rsid w:val="001365A3"/>
    <w:rsid w:val="00137206"/>
    <w:rsid w:val="00141DCA"/>
    <w:rsid w:val="00144C47"/>
    <w:rsid w:val="001462E8"/>
    <w:rsid w:val="00150A1A"/>
    <w:rsid w:val="00151845"/>
    <w:rsid w:val="00153140"/>
    <w:rsid w:val="00153F53"/>
    <w:rsid w:val="001540A6"/>
    <w:rsid w:val="0015527D"/>
    <w:rsid w:val="001558B0"/>
    <w:rsid w:val="00155ECA"/>
    <w:rsid w:val="00160D56"/>
    <w:rsid w:val="001714F9"/>
    <w:rsid w:val="00171CC8"/>
    <w:rsid w:val="001721E3"/>
    <w:rsid w:val="001737C4"/>
    <w:rsid w:val="0017496B"/>
    <w:rsid w:val="001756A6"/>
    <w:rsid w:val="00180963"/>
    <w:rsid w:val="00180EAD"/>
    <w:rsid w:val="001825FC"/>
    <w:rsid w:val="00184203"/>
    <w:rsid w:val="00184B21"/>
    <w:rsid w:val="001859C4"/>
    <w:rsid w:val="00186C07"/>
    <w:rsid w:val="001912B1"/>
    <w:rsid w:val="00191AEA"/>
    <w:rsid w:val="001920E2"/>
    <w:rsid w:val="001937FF"/>
    <w:rsid w:val="00193911"/>
    <w:rsid w:val="0019644E"/>
    <w:rsid w:val="00196E99"/>
    <w:rsid w:val="001975E7"/>
    <w:rsid w:val="001A33D4"/>
    <w:rsid w:val="001A74B1"/>
    <w:rsid w:val="001B0B00"/>
    <w:rsid w:val="001B1029"/>
    <w:rsid w:val="001B1387"/>
    <w:rsid w:val="001C19D4"/>
    <w:rsid w:val="001C614E"/>
    <w:rsid w:val="001D2A89"/>
    <w:rsid w:val="001D35EB"/>
    <w:rsid w:val="001D7A46"/>
    <w:rsid w:val="001E02E9"/>
    <w:rsid w:val="001E06ED"/>
    <w:rsid w:val="001E484E"/>
    <w:rsid w:val="001E5943"/>
    <w:rsid w:val="001E77C6"/>
    <w:rsid w:val="001F1804"/>
    <w:rsid w:val="001F5DB7"/>
    <w:rsid w:val="001F717E"/>
    <w:rsid w:val="001F7496"/>
    <w:rsid w:val="00200E68"/>
    <w:rsid w:val="0020318F"/>
    <w:rsid w:val="00207718"/>
    <w:rsid w:val="002103EC"/>
    <w:rsid w:val="00212AFF"/>
    <w:rsid w:val="00214E8A"/>
    <w:rsid w:val="002152C0"/>
    <w:rsid w:val="00217A24"/>
    <w:rsid w:val="002209C5"/>
    <w:rsid w:val="002251F6"/>
    <w:rsid w:val="00227912"/>
    <w:rsid w:val="00230AC1"/>
    <w:rsid w:val="00234C18"/>
    <w:rsid w:val="00234ED1"/>
    <w:rsid w:val="002403CA"/>
    <w:rsid w:val="00241815"/>
    <w:rsid w:val="00242008"/>
    <w:rsid w:val="00245AD8"/>
    <w:rsid w:val="002460B1"/>
    <w:rsid w:val="00246B44"/>
    <w:rsid w:val="00246B91"/>
    <w:rsid w:val="00246E33"/>
    <w:rsid w:val="0024794E"/>
    <w:rsid w:val="00250D04"/>
    <w:rsid w:val="00252D2D"/>
    <w:rsid w:val="00253488"/>
    <w:rsid w:val="00254987"/>
    <w:rsid w:val="0025695C"/>
    <w:rsid w:val="002571DD"/>
    <w:rsid w:val="002579C4"/>
    <w:rsid w:val="002604A5"/>
    <w:rsid w:val="0026160C"/>
    <w:rsid w:val="00267556"/>
    <w:rsid w:val="002704EE"/>
    <w:rsid w:val="00270D08"/>
    <w:rsid w:val="002710DA"/>
    <w:rsid w:val="0027180C"/>
    <w:rsid w:val="002729AD"/>
    <w:rsid w:val="00273325"/>
    <w:rsid w:val="00275AC0"/>
    <w:rsid w:val="00275F8A"/>
    <w:rsid w:val="0028052C"/>
    <w:rsid w:val="00284DE6"/>
    <w:rsid w:val="00286D7C"/>
    <w:rsid w:val="00293F8C"/>
    <w:rsid w:val="00295014"/>
    <w:rsid w:val="00295BEF"/>
    <w:rsid w:val="00295EDD"/>
    <w:rsid w:val="002967DB"/>
    <w:rsid w:val="00296F6E"/>
    <w:rsid w:val="00297B22"/>
    <w:rsid w:val="002A0D85"/>
    <w:rsid w:val="002A3A36"/>
    <w:rsid w:val="002A453E"/>
    <w:rsid w:val="002B35D7"/>
    <w:rsid w:val="002B3CE3"/>
    <w:rsid w:val="002B5655"/>
    <w:rsid w:val="002C307D"/>
    <w:rsid w:val="002C370A"/>
    <w:rsid w:val="002C58CA"/>
    <w:rsid w:val="002C7831"/>
    <w:rsid w:val="002D0952"/>
    <w:rsid w:val="002D7A2D"/>
    <w:rsid w:val="002E25ED"/>
    <w:rsid w:val="002E2BBF"/>
    <w:rsid w:val="002E314C"/>
    <w:rsid w:val="002E3B35"/>
    <w:rsid w:val="002E494E"/>
    <w:rsid w:val="002E5528"/>
    <w:rsid w:val="002E56A6"/>
    <w:rsid w:val="002E6577"/>
    <w:rsid w:val="002E732D"/>
    <w:rsid w:val="002E7B48"/>
    <w:rsid w:val="002F2A78"/>
    <w:rsid w:val="002F7F95"/>
    <w:rsid w:val="00303449"/>
    <w:rsid w:val="003052BF"/>
    <w:rsid w:val="003059E6"/>
    <w:rsid w:val="00310D84"/>
    <w:rsid w:val="003110A2"/>
    <w:rsid w:val="00313172"/>
    <w:rsid w:val="003155DC"/>
    <w:rsid w:val="00321FC9"/>
    <w:rsid w:val="00322933"/>
    <w:rsid w:val="0032340B"/>
    <w:rsid w:val="00327277"/>
    <w:rsid w:val="00327871"/>
    <w:rsid w:val="0033112E"/>
    <w:rsid w:val="0033137D"/>
    <w:rsid w:val="00332414"/>
    <w:rsid w:val="00332D0F"/>
    <w:rsid w:val="003341D1"/>
    <w:rsid w:val="003345A5"/>
    <w:rsid w:val="0033592E"/>
    <w:rsid w:val="00335E34"/>
    <w:rsid w:val="00337E20"/>
    <w:rsid w:val="00343B66"/>
    <w:rsid w:val="0034430F"/>
    <w:rsid w:val="003511D0"/>
    <w:rsid w:val="00354339"/>
    <w:rsid w:val="00355960"/>
    <w:rsid w:val="003568C4"/>
    <w:rsid w:val="00356A9B"/>
    <w:rsid w:val="00357EB6"/>
    <w:rsid w:val="0036047B"/>
    <w:rsid w:val="0036076C"/>
    <w:rsid w:val="00361091"/>
    <w:rsid w:val="00365D6B"/>
    <w:rsid w:val="00366F58"/>
    <w:rsid w:val="0036756C"/>
    <w:rsid w:val="003706F2"/>
    <w:rsid w:val="00370E0C"/>
    <w:rsid w:val="0037393E"/>
    <w:rsid w:val="00373E9B"/>
    <w:rsid w:val="0037514F"/>
    <w:rsid w:val="0038064D"/>
    <w:rsid w:val="0038348F"/>
    <w:rsid w:val="003855D4"/>
    <w:rsid w:val="003871B0"/>
    <w:rsid w:val="00387AA1"/>
    <w:rsid w:val="00390469"/>
    <w:rsid w:val="003907BE"/>
    <w:rsid w:val="00391819"/>
    <w:rsid w:val="003918E1"/>
    <w:rsid w:val="003A0B56"/>
    <w:rsid w:val="003A3154"/>
    <w:rsid w:val="003A372B"/>
    <w:rsid w:val="003A6739"/>
    <w:rsid w:val="003A7120"/>
    <w:rsid w:val="003B285B"/>
    <w:rsid w:val="003B41A6"/>
    <w:rsid w:val="003B465A"/>
    <w:rsid w:val="003B4721"/>
    <w:rsid w:val="003B596C"/>
    <w:rsid w:val="003B7339"/>
    <w:rsid w:val="003C010E"/>
    <w:rsid w:val="003C327B"/>
    <w:rsid w:val="003C44AC"/>
    <w:rsid w:val="003C5636"/>
    <w:rsid w:val="003D1E85"/>
    <w:rsid w:val="003D35BB"/>
    <w:rsid w:val="003D55FE"/>
    <w:rsid w:val="003D6BBC"/>
    <w:rsid w:val="003E229A"/>
    <w:rsid w:val="003E2DB5"/>
    <w:rsid w:val="003E3144"/>
    <w:rsid w:val="003E3950"/>
    <w:rsid w:val="003F050F"/>
    <w:rsid w:val="003F0666"/>
    <w:rsid w:val="003F2C2D"/>
    <w:rsid w:val="003F506D"/>
    <w:rsid w:val="003F6494"/>
    <w:rsid w:val="00405BBD"/>
    <w:rsid w:val="004070EB"/>
    <w:rsid w:val="00407E33"/>
    <w:rsid w:val="0041000B"/>
    <w:rsid w:val="004111EE"/>
    <w:rsid w:val="00411FA1"/>
    <w:rsid w:val="004128C6"/>
    <w:rsid w:val="00412CD7"/>
    <w:rsid w:val="00414771"/>
    <w:rsid w:val="00414E7F"/>
    <w:rsid w:val="004173C7"/>
    <w:rsid w:val="00420429"/>
    <w:rsid w:val="00422D84"/>
    <w:rsid w:val="0042404D"/>
    <w:rsid w:val="004240D0"/>
    <w:rsid w:val="00426ADE"/>
    <w:rsid w:val="004278F3"/>
    <w:rsid w:val="004307E0"/>
    <w:rsid w:val="00431104"/>
    <w:rsid w:val="00433BCD"/>
    <w:rsid w:val="00436579"/>
    <w:rsid w:val="00436BD1"/>
    <w:rsid w:val="00440F52"/>
    <w:rsid w:val="00444569"/>
    <w:rsid w:val="00445E7B"/>
    <w:rsid w:val="0044706A"/>
    <w:rsid w:val="00452D5D"/>
    <w:rsid w:val="00452FDC"/>
    <w:rsid w:val="00453925"/>
    <w:rsid w:val="00454F46"/>
    <w:rsid w:val="00462763"/>
    <w:rsid w:val="0046326E"/>
    <w:rsid w:val="0046463B"/>
    <w:rsid w:val="004655B3"/>
    <w:rsid w:val="004667C4"/>
    <w:rsid w:val="00467091"/>
    <w:rsid w:val="0046710C"/>
    <w:rsid w:val="00467202"/>
    <w:rsid w:val="004724D2"/>
    <w:rsid w:val="00476C10"/>
    <w:rsid w:val="00480C6B"/>
    <w:rsid w:val="00481103"/>
    <w:rsid w:val="00484EF7"/>
    <w:rsid w:val="0048754B"/>
    <w:rsid w:val="00496052"/>
    <w:rsid w:val="00497CE6"/>
    <w:rsid w:val="004A21FD"/>
    <w:rsid w:val="004A2547"/>
    <w:rsid w:val="004B2527"/>
    <w:rsid w:val="004B5235"/>
    <w:rsid w:val="004B65F2"/>
    <w:rsid w:val="004C2B3E"/>
    <w:rsid w:val="004C2B49"/>
    <w:rsid w:val="004C3B79"/>
    <w:rsid w:val="004C3D9F"/>
    <w:rsid w:val="004C5098"/>
    <w:rsid w:val="004C5323"/>
    <w:rsid w:val="004C5D24"/>
    <w:rsid w:val="004D4EBA"/>
    <w:rsid w:val="004D7768"/>
    <w:rsid w:val="004E07E6"/>
    <w:rsid w:val="004E30F7"/>
    <w:rsid w:val="004E3B79"/>
    <w:rsid w:val="004E403D"/>
    <w:rsid w:val="004E55B6"/>
    <w:rsid w:val="004E658E"/>
    <w:rsid w:val="004E6F0E"/>
    <w:rsid w:val="004F07D7"/>
    <w:rsid w:val="004F2ED1"/>
    <w:rsid w:val="004F53EE"/>
    <w:rsid w:val="004F581E"/>
    <w:rsid w:val="004F5AE1"/>
    <w:rsid w:val="00501FC7"/>
    <w:rsid w:val="00502594"/>
    <w:rsid w:val="00505200"/>
    <w:rsid w:val="005055E9"/>
    <w:rsid w:val="00506B07"/>
    <w:rsid w:val="00507B93"/>
    <w:rsid w:val="005117E7"/>
    <w:rsid w:val="00512122"/>
    <w:rsid w:val="00514316"/>
    <w:rsid w:val="0051557B"/>
    <w:rsid w:val="00515BDC"/>
    <w:rsid w:val="00516C85"/>
    <w:rsid w:val="00520559"/>
    <w:rsid w:val="00523B7D"/>
    <w:rsid w:val="00523DAA"/>
    <w:rsid w:val="00524438"/>
    <w:rsid w:val="00524FC0"/>
    <w:rsid w:val="00525360"/>
    <w:rsid w:val="00531989"/>
    <w:rsid w:val="00531B05"/>
    <w:rsid w:val="0053227C"/>
    <w:rsid w:val="00533EDC"/>
    <w:rsid w:val="00534AAA"/>
    <w:rsid w:val="00542B82"/>
    <w:rsid w:val="00543504"/>
    <w:rsid w:val="0054355F"/>
    <w:rsid w:val="005438B6"/>
    <w:rsid w:val="00551CCF"/>
    <w:rsid w:val="0055225C"/>
    <w:rsid w:val="00554160"/>
    <w:rsid w:val="005547F6"/>
    <w:rsid w:val="00556B82"/>
    <w:rsid w:val="00557E4C"/>
    <w:rsid w:val="005671E5"/>
    <w:rsid w:val="00571367"/>
    <w:rsid w:val="005715CB"/>
    <w:rsid w:val="0057251A"/>
    <w:rsid w:val="005743A8"/>
    <w:rsid w:val="0057481D"/>
    <w:rsid w:val="00575D59"/>
    <w:rsid w:val="005829AB"/>
    <w:rsid w:val="00583573"/>
    <w:rsid w:val="005848A8"/>
    <w:rsid w:val="00584B74"/>
    <w:rsid w:val="00586790"/>
    <w:rsid w:val="005876A3"/>
    <w:rsid w:val="005900F3"/>
    <w:rsid w:val="00590555"/>
    <w:rsid w:val="005906B3"/>
    <w:rsid w:val="00591BFA"/>
    <w:rsid w:val="00592792"/>
    <w:rsid w:val="00595781"/>
    <w:rsid w:val="0059747D"/>
    <w:rsid w:val="0059796C"/>
    <w:rsid w:val="005A0405"/>
    <w:rsid w:val="005A14B0"/>
    <w:rsid w:val="005A223E"/>
    <w:rsid w:val="005A2A0C"/>
    <w:rsid w:val="005A3FF6"/>
    <w:rsid w:val="005A5D7A"/>
    <w:rsid w:val="005B1240"/>
    <w:rsid w:val="005B2B2A"/>
    <w:rsid w:val="005B57CB"/>
    <w:rsid w:val="005C0032"/>
    <w:rsid w:val="005C0186"/>
    <w:rsid w:val="005C2C59"/>
    <w:rsid w:val="005C3884"/>
    <w:rsid w:val="005C3C6F"/>
    <w:rsid w:val="005C3F54"/>
    <w:rsid w:val="005C5BA2"/>
    <w:rsid w:val="005C6FBA"/>
    <w:rsid w:val="005D312B"/>
    <w:rsid w:val="005D33BB"/>
    <w:rsid w:val="005D4EAE"/>
    <w:rsid w:val="005D62E4"/>
    <w:rsid w:val="005D6F96"/>
    <w:rsid w:val="005E1E25"/>
    <w:rsid w:val="005E260E"/>
    <w:rsid w:val="005E4503"/>
    <w:rsid w:val="005E6849"/>
    <w:rsid w:val="005E6CEA"/>
    <w:rsid w:val="005F00D2"/>
    <w:rsid w:val="005F0B31"/>
    <w:rsid w:val="005F2AF2"/>
    <w:rsid w:val="005F4B57"/>
    <w:rsid w:val="005F6B46"/>
    <w:rsid w:val="0060246C"/>
    <w:rsid w:val="00604717"/>
    <w:rsid w:val="006075DA"/>
    <w:rsid w:val="00612217"/>
    <w:rsid w:val="0061345D"/>
    <w:rsid w:val="00614992"/>
    <w:rsid w:val="00614B97"/>
    <w:rsid w:val="00615A1E"/>
    <w:rsid w:val="00615E1A"/>
    <w:rsid w:val="0061768B"/>
    <w:rsid w:val="00617950"/>
    <w:rsid w:val="00620E7B"/>
    <w:rsid w:val="0062263F"/>
    <w:rsid w:val="00623FBD"/>
    <w:rsid w:val="00624CFE"/>
    <w:rsid w:val="00625BE9"/>
    <w:rsid w:val="00630BFC"/>
    <w:rsid w:val="00631207"/>
    <w:rsid w:val="00631D3F"/>
    <w:rsid w:val="00632374"/>
    <w:rsid w:val="006328F5"/>
    <w:rsid w:val="00634DBD"/>
    <w:rsid w:val="00635D79"/>
    <w:rsid w:val="00643CB3"/>
    <w:rsid w:val="00646299"/>
    <w:rsid w:val="00651100"/>
    <w:rsid w:val="00651108"/>
    <w:rsid w:val="00652A36"/>
    <w:rsid w:val="0065542B"/>
    <w:rsid w:val="00656F43"/>
    <w:rsid w:val="00657D54"/>
    <w:rsid w:val="0066148A"/>
    <w:rsid w:val="0066171B"/>
    <w:rsid w:val="00664CA7"/>
    <w:rsid w:val="00666BFC"/>
    <w:rsid w:val="0066783D"/>
    <w:rsid w:val="00670C06"/>
    <w:rsid w:val="00670F65"/>
    <w:rsid w:val="00672CDF"/>
    <w:rsid w:val="00672ECF"/>
    <w:rsid w:val="00673347"/>
    <w:rsid w:val="006736AC"/>
    <w:rsid w:val="006746E6"/>
    <w:rsid w:val="006746FE"/>
    <w:rsid w:val="00675275"/>
    <w:rsid w:val="00675402"/>
    <w:rsid w:val="00676EF3"/>
    <w:rsid w:val="006806BE"/>
    <w:rsid w:val="00681D90"/>
    <w:rsid w:val="0068369C"/>
    <w:rsid w:val="006842AC"/>
    <w:rsid w:val="006844D2"/>
    <w:rsid w:val="0068641D"/>
    <w:rsid w:val="00687BEB"/>
    <w:rsid w:val="00687C51"/>
    <w:rsid w:val="00690165"/>
    <w:rsid w:val="00691E30"/>
    <w:rsid w:val="00692180"/>
    <w:rsid w:val="00697032"/>
    <w:rsid w:val="00697D4C"/>
    <w:rsid w:val="006A17CD"/>
    <w:rsid w:val="006A1FB6"/>
    <w:rsid w:val="006A3AD8"/>
    <w:rsid w:val="006A5054"/>
    <w:rsid w:val="006A7F9B"/>
    <w:rsid w:val="006B1CDE"/>
    <w:rsid w:val="006B3F28"/>
    <w:rsid w:val="006B3FB0"/>
    <w:rsid w:val="006C0522"/>
    <w:rsid w:val="006C3FF0"/>
    <w:rsid w:val="006C5FC5"/>
    <w:rsid w:val="006C61CA"/>
    <w:rsid w:val="006C7C6D"/>
    <w:rsid w:val="006C7D69"/>
    <w:rsid w:val="006C7D7F"/>
    <w:rsid w:val="006D1A3C"/>
    <w:rsid w:val="006D44E9"/>
    <w:rsid w:val="006D4E8A"/>
    <w:rsid w:val="006D75CA"/>
    <w:rsid w:val="006D7A90"/>
    <w:rsid w:val="006E06B2"/>
    <w:rsid w:val="006E11A5"/>
    <w:rsid w:val="006E16EB"/>
    <w:rsid w:val="006E310C"/>
    <w:rsid w:val="006E54F1"/>
    <w:rsid w:val="006F59CD"/>
    <w:rsid w:val="006F6064"/>
    <w:rsid w:val="006F644E"/>
    <w:rsid w:val="007010DC"/>
    <w:rsid w:val="007019D1"/>
    <w:rsid w:val="00704016"/>
    <w:rsid w:val="00704122"/>
    <w:rsid w:val="00705F7F"/>
    <w:rsid w:val="00707DF9"/>
    <w:rsid w:val="007103D0"/>
    <w:rsid w:val="007109D6"/>
    <w:rsid w:val="007134E9"/>
    <w:rsid w:val="00713BB6"/>
    <w:rsid w:val="00713E59"/>
    <w:rsid w:val="0071709B"/>
    <w:rsid w:val="0072057C"/>
    <w:rsid w:val="007236B3"/>
    <w:rsid w:val="0072533B"/>
    <w:rsid w:val="00730084"/>
    <w:rsid w:val="00733A6D"/>
    <w:rsid w:val="00734368"/>
    <w:rsid w:val="00734FFC"/>
    <w:rsid w:val="00735334"/>
    <w:rsid w:val="007366F4"/>
    <w:rsid w:val="007416D2"/>
    <w:rsid w:val="00743D72"/>
    <w:rsid w:val="0075113F"/>
    <w:rsid w:val="00753B8C"/>
    <w:rsid w:val="00754B1E"/>
    <w:rsid w:val="00760B39"/>
    <w:rsid w:val="00760B89"/>
    <w:rsid w:val="0076139A"/>
    <w:rsid w:val="007627F0"/>
    <w:rsid w:val="007636F9"/>
    <w:rsid w:val="007638DD"/>
    <w:rsid w:val="00763DE9"/>
    <w:rsid w:val="00764704"/>
    <w:rsid w:val="007677BC"/>
    <w:rsid w:val="007721C0"/>
    <w:rsid w:val="007738C5"/>
    <w:rsid w:val="00774EC6"/>
    <w:rsid w:val="007755BB"/>
    <w:rsid w:val="007776AF"/>
    <w:rsid w:val="007813AA"/>
    <w:rsid w:val="007825C6"/>
    <w:rsid w:val="00782B9E"/>
    <w:rsid w:val="00783CC0"/>
    <w:rsid w:val="00784C61"/>
    <w:rsid w:val="0079165C"/>
    <w:rsid w:val="0079186F"/>
    <w:rsid w:val="007938D3"/>
    <w:rsid w:val="0079484B"/>
    <w:rsid w:val="00795AEA"/>
    <w:rsid w:val="00797924"/>
    <w:rsid w:val="00797B04"/>
    <w:rsid w:val="007A1837"/>
    <w:rsid w:val="007A1EF0"/>
    <w:rsid w:val="007A4EC2"/>
    <w:rsid w:val="007A53F1"/>
    <w:rsid w:val="007A7AC3"/>
    <w:rsid w:val="007B000B"/>
    <w:rsid w:val="007B06E9"/>
    <w:rsid w:val="007B2EAE"/>
    <w:rsid w:val="007B3720"/>
    <w:rsid w:val="007C058F"/>
    <w:rsid w:val="007C0BC5"/>
    <w:rsid w:val="007C44C8"/>
    <w:rsid w:val="007C489E"/>
    <w:rsid w:val="007C6E7E"/>
    <w:rsid w:val="007C7350"/>
    <w:rsid w:val="007D16D3"/>
    <w:rsid w:val="007D3CB7"/>
    <w:rsid w:val="007E0B93"/>
    <w:rsid w:val="007E0DDE"/>
    <w:rsid w:val="007E1D09"/>
    <w:rsid w:val="007E2CB1"/>
    <w:rsid w:val="007E39A1"/>
    <w:rsid w:val="007E3A39"/>
    <w:rsid w:val="007E4C5B"/>
    <w:rsid w:val="007E4E0F"/>
    <w:rsid w:val="007E6F55"/>
    <w:rsid w:val="007F10CC"/>
    <w:rsid w:val="007F2F9F"/>
    <w:rsid w:val="007F511D"/>
    <w:rsid w:val="007F5822"/>
    <w:rsid w:val="007F6102"/>
    <w:rsid w:val="007F63E2"/>
    <w:rsid w:val="00803C06"/>
    <w:rsid w:val="008045EB"/>
    <w:rsid w:val="008055A7"/>
    <w:rsid w:val="00806990"/>
    <w:rsid w:val="00806DF1"/>
    <w:rsid w:val="00807385"/>
    <w:rsid w:val="00807C21"/>
    <w:rsid w:val="008121F6"/>
    <w:rsid w:val="008140A5"/>
    <w:rsid w:val="00814EDA"/>
    <w:rsid w:val="00815125"/>
    <w:rsid w:val="00817BF3"/>
    <w:rsid w:val="00817DA1"/>
    <w:rsid w:val="0082186B"/>
    <w:rsid w:val="00823BEC"/>
    <w:rsid w:val="00826011"/>
    <w:rsid w:val="008260EB"/>
    <w:rsid w:val="00831FDE"/>
    <w:rsid w:val="00835D6B"/>
    <w:rsid w:val="00836EFA"/>
    <w:rsid w:val="00842859"/>
    <w:rsid w:val="00843321"/>
    <w:rsid w:val="0084395B"/>
    <w:rsid w:val="0084443E"/>
    <w:rsid w:val="00844EEB"/>
    <w:rsid w:val="00846B5D"/>
    <w:rsid w:val="00850273"/>
    <w:rsid w:val="0085616A"/>
    <w:rsid w:val="0085668B"/>
    <w:rsid w:val="00865B1B"/>
    <w:rsid w:val="008701A4"/>
    <w:rsid w:val="00874397"/>
    <w:rsid w:val="00874D7B"/>
    <w:rsid w:val="0087548C"/>
    <w:rsid w:val="00877982"/>
    <w:rsid w:val="0088213D"/>
    <w:rsid w:val="00882B3E"/>
    <w:rsid w:val="00884E60"/>
    <w:rsid w:val="008907BB"/>
    <w:rsid w:val="0089512D"/>
    <w:rsid w:val="00896396"/>
    <w:rsid w:val="0089695F"/>
    <w:rsid w:val="00897579"/>
    <w:rsid w:val="008A0292"/>
    <w:rsid w:val="008A24E7"/>
    <w:rsid w:val="008A429D"/>
    <w:rsid w:val="008A63AB"/>
    <w:rsid w:val="008B00FA"/>
    <w:rsid w:val="008B0614"/>
    <w:rsid w:val="008B17D9"/>
    <w:rsid w:val="008B3A9B"/>
    <w:rsid w:val="008B4166"/>
    <w:rsid w:val="008B580B"/>
    <w:rsid w:val="008B5DCB"/>
    <w:rsid w:val="008C497D"/>
    <w:rsid w:val="008C5089"/>
    <w:rsid w:val="008C7290"/>
    <w:rsid w:val="008C7DBB"/>
    <w:rsid w:val="008D3EAC"/>
    <w:rsid w:val="008D4BDB"/>
    <w:rsid w:val="008D66ED"/>
    <w:rsid w:val="008D7345"/>
    <w:rsid w:val="008D7839"/>
    <w:rsid w:val="008E0088"/>
    <w:rsid w:val="008E2C80"/>
    <w:rsid w:val="008E46C2"/>
    <w:rsid w:val="008E5BAE"/>
    <w:rsid w:val="008F57E5"/>
    <w:rsid w:val="008F74C4"/>
    <w:rsid w:val="008F7E6A"/>
    <w:rsid w:val="00900271"/>
    <w:rsid w:val="009016EE"/>
    <w:rsid w:val="00902A5A"/>
    <w:rsid w:val="009032B0"/>
    <w:rsid w:val="0090453F"/>
    <w:rsid w:val="009048B9"/>
    <w:rsid w:val="009124B3"/>
    <w:rsid w:val="009134D9"/>
    <w:rsid w:val="009137E0"/>
    <w:rsid w:val="0091472D"/>
    <w:rsid w:val="009151AF"/>
    <w:rsid w:val="0091544D"/>
    <w:rsid w:val="00915B1C"/>
    <w:rsid w:val="00917C80"/>
    <w:rsid w:val="009200E5"/>
    <w:rsid w:val="00921478"/>
    <w:rsid w:val="009248E7"/>
    <w:rsid w:val="009251B0"/>
    <w:rsid w:val="009312F2"/>
    <w:rsid w:val="00931BE4"/>
    <w:rsid w:val="00933A37"/>
    <w:rsid w:val="00934070"/>
    <w:rsid w:val="00934156"/>
    <w:rsid w:val="00934F11"/>
    <w:rsid w:val="009363D7"/>
    <w:rsid w:val="009372B7"/>
    <w:rsid w:val="009469D8"/>
    <w:rsid w:val="00946BD5"/>
    <w:rsid w:val="00946F24"/>
    <w:rsid w:val="009500AF"/>
    <w:rsid w:val="009506FE"/>
    <w:rsid w:val="00950904"/>
    <w:rsid w:val="00951A3E"/>
    <w:rsid w:val="009528AF"/>
    <w:rsid w:val="00953B7F"/>
    <w:rsid w:val="00953E6A"/>
    <w:rsid w:val="00954D4D"/>
    <w:rsid w:val="009566D6"/>
    <w:rsid w:val="00956B2A"/>
    <w:rsid w:val="00957AE2"/>
    <w:rsid w:val="00960194"/>
    <w:rsid w:val="009608A1"/>
    <w:rsid w:val="009614CF"/>
    <w:rsid w:val="00963CE2"/>
    <w:rsid w:val="00964790"/>
    <w:rsid w:val="009676AE"/>
    <w:rsid w:val="00971EA1"/>
    <w:rsid w:val="009744D3"/>
    <w:rsid w:val="009758E9"/>
    <w:rsid w:val="00975F02"/>
    <w:rsid w:val="0097699F"/>
    <w:rsid w:val="00977987"/>
    <w:rsid w:val="00982C80"/>
    <w:rsid w:val="009832F7"/>
    <w:rsid w:val="009833FD"/>
    <w:rsid w:val="00986988"/>
    <w:rsid w:val="009905B4"/>
    <w:rsid w:val="00990C89"/>
    <w:rsid w:val="00991B7F"/>
    <w:rsid w:val="009978C5"/>
    <w:rsid w:val="009A0F5C"/>
    <w:rsid w:val="009A1026"/>
    <w:rsid w:val="009A169D"/>
    <w:rsid w:val="009A3735"/>
    <w:rsid w:val="009A7B2E"/>
    <w:rsid w:val="009B541C"/>
    <w:rsid w:val="009B5ED6"/>
    <w:rsid w:val="009B690E"/>
    <w:rsid w:val="009C09EA"/>
    <w:rsid w:val="009C1768"/>
    <w:rsid w:val="009C26D6"/>
    <w:rsid w:val="009C2A20"/>
    <w:rsid w:val="009C7469"/>
    <w:rsid w:val="009D01D8"/>
    <w:rsid w:val="009D1287"/>
    <w:rsid w:val="009D6346"/>
    <w:rsid w:val="009D65E2"/>
    <w:rsid w:val="009D6EF4"/>
    <w:rsid w:val="009D7B56"/>
    <w:rsid w:val="009E1403"/>
    <w:rsid w:val="009E1D37"/>
    <w:rsid w:val="009E60ED"/>
    <w:rsid w:val="009E6EF9"/>
    <w:rsid w:val="009F2090"/>
    <w:rsid w:val="009F59EF"/>
    <w:rsid w:val="009F6FC6"/>
    <w:rsid w:val="00A004E7"/>
    <w:rsid w:val="00A064D2"/>
    <w:rsid w:val="00A10567"/>
    <w:rsid w:val="00A17049"/>
    <w:rsid w:val="00A20257"/>
    <w:rsid w:val="00A2278C"/>
    <w:rsid w:val="00A2388E"/>
    <w:rsid w:val="00A24A88"/>
    <w:rsid w:val="00A25392"/>
    <w:rsid w:val="00A27ED2"/>
    <w:rsid w:val="00A30908"/>
    <w:rsid w:val="00A319FB"/>
    <w:rsid w:val="00A33D2E"/>
    <w:rsid w:val="00A3465C"/>
    <w:rsid w:val="00A34984"/>
    <w:rsid w:val="00A366DA"/>
    <w:rsid w:val="00A40DCE"/>
    <w:rsid w:val="00A42000"/>
    <w:rsid w:val="00A4291B"/>
    <w:rsid w:val="00A44547"/>
    <w:rsid w:val="00A44D99"/>
    <w:rsid w:val="00A4651E"/>
    <w:rsid w:val="00A515B8"/>
    <w:rsid w:val="00A60577"/>
    <w:rsid w:val="00A625DF"/>
    <w:rsid w:val="00A64C15"/>
    <w:rsid w:val="00A662A3"/>
    <w:rsid w:val="00A71AB5"/>
    <w:rsid w:val="00A73C02"/>
    <w:rsid w:val="00A74C2F"/>
    <w:rsid w:val="00A74E3A"/>
    <w:rsid w:val="00A74E9D"/>
    <w:rsid w:val="00A75734"/>
    <w:rsid w:val="00A76E1A"/>
    <w:rsid w:val="00A77BB3"/>
    <w:rsid w:val="00A80445"/>
    <w:rsid w:val="00A81758"/>
    <w:rsid w:val="00A873CC"/>
    <w:rsid w:val="00A943B6"/>
    <w:rsid w:val="00A945DA"/>
    <w:rsid w:val="00A94D8C"/>
    <w:rsid w:val="00A977E5"/>
    <w:rsid w:val="00A97948"/>
    <w:rsid w:val="00AA75BE"/>
    <w:rsid w:val="00AB1C29"/>
    <w:rsid w:val="00AB2C8A"/>
    <w:rsid w:val="00AB3339"/>
    <w:rsid w:val="00AB643F"/>
    <w:rsid w:val="00AB6496"/>
    <w:rsid w:val="00AB6819"/>
    <w:rsid w:val="00AC074A"/>
    <w:rsid w:val="00AC0BB7"/>
    <w:rsid w:val="00AC2123"/>
    <w:rsid w:val="00AC45D5"/>
    <w:rsid w:val="00AC7362"/>
    <w:rsid w:val="00AC7EE2"/>
    <w:rsid w:val="00AD0A69"/>
    <w:rsid w:val="00AD1AF1"/>
    <w:rsid w:val="00AD35DF"/>
    <w:rsid w:val="00AD4DA8"/>
    <w:rsid w:val="00AE1C5F"/>
    <w:rsid w:val="00AE25C3"/>
    <w:rsid w:val="00AE2956"/>
    <w:rsid w:val="00AE3C29"/>
    <w:rsid w:val="00AF1249"/>
    <w:rsid w:val="00AF1776"/>
    <w:rsid w:val="00AF375C"/>
    <w:rsid w:val="00AF6EB1"/>
    <w:rsid w:val="00B008C4"/>
    <w:rsid w:val="00B00CD6"/>
    <w:rsid w:val="00B06A59"/>
    <w:rsid w:val="00B11C56"/>
    <w:rsid w:val="00B13FF9"/>
    <w:rsid w:val="00B16308"/>
    <w:rsid w:val="00B16B5F"/>
    <w:rsid w:val="00B17B38"/>
    <w:rsid w:val="00B2166D"/>
    <w:rsid w:val="00B24B37"/>
    <w:rsid w:val="00B2575E"/>
    <w:rsid w:val="00B305E7"/>
    <w:rsid w:val="00B31A2E"/>
    <w:rsid w:val="00B33239"/>
    <w:rsid w:val="00B34CC1"/>
    <w:rsid w:val="00B355AE"/>
    <w:rsid w:val="00B35B0A"/>
    <w:rsid w:val="00B362DB"/>
    <w:rsid w:val="00B4086C"/>
    <w:rsid w:val="00B41F70"/>
    <w:rsid w:val="00B42644"/>
    <w:rsid w:val="00B45960"/>
    <w:rsid w:val="00B46380"/>
    <w:rsid w:val="00B46C1D"/>
    <w:rsid w:val="00B47EB0"/>
    <w:rsid w:val="00B50428"/>
    <w:rsid w:val="00B50829"/>
    <w:rsid w:val="00B510AA"/>
    <w:rsid w:val="00B5460B"/>
    <w:rsid w:val="00B55B35"/>
    <w:rsid w:val="00B5614D"/>
    <w:rsid w:val="00B570F0"/>
    <w:rsid w:val="00B641BE"/>
    <w:rsid w:val="00B66A8C"/>
    <w:rsid w:val="00B674F5"/>
    <w:rsid w:val="00B67721"/>
    <w:rsid w:val="00B71CC2"/>
    <w:rsid w:val="00B773D7"/>
    <w:rsid w:val="00B77466"/>
    <w:rsid w:val="00B77616"/>
    <w:rsid w:val="00B81081"/>
    <w:rsid w:val="00B83CA9"/>
    <w:rsid w:val="00B83CBB"/>
    <w:rsid w:val="00B866B5"/>
    <w:rsid w:val="00B87E3F"/>
    <w:rsid w:val="00BA3339"/>
    <w:rsid w:val="00BA4C65"/>
    <w:rsid w:val="00BA4EB7"/>
    <w:rsid w:val="00BA5756"/>
    <w:rsid w:val="00BA68E1"/>
    <w:rsid w:val="00BB386D"/>
    <w:rsid w:val="00BC1419"/>
    <w:rsid w:val="00BC14C1"/>
    <w:rsid w:val="00BC47F9"/>
    <w:rsid w:val="00BC6B56"/>
    <w:rsid w:val="00BC7F93"/>
    <w:rsid w:val="00BD02A0"/>
    <w:rsid w:val="00BD3D91"/>
    <w:rsid w:val="00BD452F"/>
    <w:rsid w:val="00BD4C05"/>
    <w:rsid w:val="00BD53B1"/>
    <w:rsid w:val="00BD6FE2"/>
    <w:rsid w:val="00BE146D"/>
    <w:rsid w:val="00BE3584"/>
    <w:rsid w:val="00BE48CC"/>
    <w:rsid w:val="00BE515C"/>
    <w:rsid w:val="00BE7943"/>
    <w:rsid w:val="00BF3090"/>
    <w:rsid w:val="00BF3266"/>
    <w:rsid w:val="00BF3DD6"/>
    <w:rsid w:val="00BF432D"/>
    <w:rsid w:val="00BF56D9"/>
    <w:rsid w:val="00BF7398"/>
    <w:rsid w:val="00BF7BF6"/>
    <w:rsid w:val="00C00D3B"/>
    <w:rsid w:val="00C028A1"/>
    <w:rsid w:val="00C0537D"/>
    <w:rsid w:val="00C05DD2"/>
    <w:rsid w:val="00C07989"/>
    <w:rsid w:val="00C10437"/>
    <w:rsid w:val="00C10DEB"/>
    <w:rsid w:val="00C21B2D"/>
    <w:rsid w:val="00C24E4B"/>
    <w:rsid w:val="00C26CCA"/>
    <w:rsid w:val="00C27A62"/>
    <w:rsid w:val="00C324B9"/>
    <w:rsid w:val="00C32643"/>
    <w:rsid w:val="00C4225C"/>
    <w:rsid w:val="00C427FC"/>
    <w:rsid w:val="00C4589A"/>
    <w:rsid w:val="00C46414"/>
    <w:rsid w:val="00C503D9"/>
    <w:rsid w:val="00C51961"/>
    <w:rsid w:val="00C51C99"/>
    <w:rsid w:val="00C525FD"/>
    <w:rsid w:val="00C54F39"/>
    <w:rsid w:val="00C55649"/>
    <w:rsid w:val="00C604E9"/>
    <w:rsid w:val="00C60A49"/>
    <w:rsid w:val="00C60A65"/>
    <w:rsid w:val="00C6284C"/>
    <w:rsid w:val="00C64380"/>
    <w:rsid w:val="00C64E3C"/>
    <w:rsid w:val="00C66DF3"/>
    <w:rsid w:val="00C67EBA"/>
    <w:rsid w:val="00C71E0C"/>
    <w:rsid w:val="00C73123"/>
    <w:rsid w:val="00C74821"/>
    <w:rsid w:val="00C775FF"/>
    <w:rsid w:val="00C801A3"/>
    <w:rsid w:val="00C86FF6"/>
    <w:rsid w:val="00C928FA"/>
    <w:rsid w:val="00C963D5"/>
    <w:rsid w:val="00CA1270"/>
    <w:rsid w:val="00CA1746"/>
    <w:rsid w:val="00CA2211"/>
    <w:rsid w:val="00CA4B11"/>
    <w:rsid w:val="00CB08A2"/>
    <w:rsid w:val="00CB1198"/>
    <w:rsid w:val="00CB1399"/>
    <w:rsid w:val="00CB2A90"/>
    <w:rsid w:val="00CB2EA6"/>
    <w:rsid w:val="00CB2F1B"/>
    <w:rsid w:val="00CB38A0"/>
    <w:rsid w:val="00CB4577"/>
    <w:rsid w:val="00CB5D44"/>
    <w:rsid w:val="00CB704B"/>
    <w:rsid w:val="00CC280F"/>
    <w:rsid w:val="00CC3121"/>
    <w:rsid w:val="00CC32BA"/>
    <w:rsid w:val="00CC3E49"/>
    <w:rsid w:val="00CC41E7"/>
    <w:rsid w:val="00CC464B"/>
    <w:rsid w:val="00CC741F"/>
    <w:rsid w:val="00CC7A73"/>
    <w:rsid w:val="00CD196B"/>
    <w:rsid w:val="00CD2BBE"/>
    <w:rsid w:val="00CD2F5E"/>
    <w:rsid w:val="00CD4802"/>
    <w:rsid w:val="00CD5A6E"/>
    <w:rsid w:val="00CD5DDB"/>
    <w:rsid w:val="00CD5F67"/>
    <w:rsid w:val="00CE069E"/>
    <w:rsid w:val="00CE274E"/>
    <w:rsid w:val="00CE6C84"/>
    <w:rsid w:val="00CF3477"/>
    <w:rsid w:val="00CF488C"/>
    <w:rsid w:val="00D043F1"/>
    <w:rsid w:val="00D067EB"/>
    <w:rsid w:val="00D0759E"/>
    <w:rsid w:val="00D1079D"/>
    <w:rsid w:val="00D21A42"/>
    <w:rsid w:val="00D2239C"/>
    <w:rsid w:val="00D226BA"/>
    <w:rsid w:val="00D233C7"/>
    <w:rsid w:val="00D263A0"/>
    <w:rsid w:val="00D26C50"/>
    <w:rsid w:val="00D272A9"/>
    <w:rsid w:val="00D27AD0"/>
    <w:rsid w:val="00D3004E"/>
    <w:rsid w:val="00D306CF"/>
    <w:rsid w:val="00D30A5E"/>
    <w:rsid w:val="00D3120E"/>
    <w:rsid w:val="00D37740"/>
    <w:rsid w:val="00D44398"/>
    <w:rsid w:val="00D55CD1"/>
    <w:rsid w:val="00D56A23"/>
    <w:rsid w:val="00D6248A"/>
    <w:rsid w:val="00D6281E"/>
    <w:rsid w:val="00D62A1E"/>
    <w:rsid w:val="00D6460D"/>
    <w:rsid w:val="00D65EBC"/>
    <w:rsid w:val="00D66C59"/>
    <w:rsid w:val="00D67434"/>
    <w:rsid w:val="00D67F02"/>
    <w:rsid w:val="00D704CC"/>
    <w:rsid w:val="00D7051F"/>
    <w:rsid w:val="00D7160F"/>
    <w:rsid w:val="00D74A24"/>
    <w:rsid w:val="00D7619A"/>
    <w:rsid w:val="00D80576"/>
    <w:rsid w:val="00D80905"/>
    <w:rsid w:val="00D83497"/>
    <w:rsid w:val="00D85200"/>
    <w:rsid w:val="00D86AE1"/>
    <w:rsid w:val="00D90966"/>
    <w:rsid w:val="00D928C6"/>
    <w:rsid w:val="00D96CB0"/>
    <w:rsid w:val="00D97F06"/>
    <w:rsid w:val="00D97FB5"/>
    <w:rsid w:val="00DA1BE3"/>
    <w:rsid w:val="00DA3C47"/>
    <w:rsid w:val="00DA7961"/>
    <w:rsid w:val="00DB1147"/>
    <w:rsid w:val="00DB1F46"/>
    <w:rsid w:val="00DB20B6"/>
    <w:rsid w:val="00DB2852"/>
    <w:rsid w:val="00DB525E"/>
    <w:rsid w:val="00DB5781"/>
    <w:rsid w:val="00DB657A"/>
    <w:rsid w:val="00DB674A"/>
    <w:rsid w:val="00DC0788"/>
    <w:rsid w:val="00DC2284"/>
    <w:rsid w:val="00DC29D1"/>
    <w:rsid w:val="00DC4DDC"/>
    <w:rsid w:val="00DC5764"/>
    <w:rsid w:val="00DC60D4"/>
    <w:rsid w:val="00DD21F7"/>
    <w:rsid w:val="00DD253D"/>
    <w:rsid w:val="00DD3C2D"/>
    <w:rsid w:val="00DD527E"/>
    <w:rsid w:val="00DD5792"/>
    <w:rsid w:val="00DE0E3D"/>
    <w:rsid w:val="00DE12E2"/>
    <w:rsid w:val="00DE51DF"/>
    <w:rsid w:val="00DE65E7"/>
    <w:rsid w:val="00DF2A9E"/>
    <w:rsid w:val="00DF2C71"/>
    <w:rsid w:val="00DF2E21"/>
    <w:rsid w:val="00DF442D"/>
    <w:rsid w:val="00E00698"/>
    <w:rsid w:val="00E00E00"/>
    <w:rsid w:val="00E0280D"/>
    <w:rsid w:val="00E02FE5"/>
    <w:rsid w:val="00E035E8"/>
    <w:rsid w:val="00E05AA1"/>
    <w:rsid w:val="00E07D8A"/>
    <w:rsid w:val="00E138BF"/>
    <w:rsid w:val="00E14D1F"/>
    <w:rsid w:val="00E16131"/>
    <w:rsid w:val="00E222E5"/>
    <w:rsid w:val="00E25FDA"/>
    <w:rsid w:val="00E31551"/>
    <w:rsid w:val="00E31BF4"/>
    <w:rsid w:val="00E32540"/>
    <w:rsid w:val="00E34259"/>
    <w:rsid w:val="00E34758"/>
    <w:rsid w:val="00E42F8E"/>
    <w:rsid w:val="00E43D24"/>
    <w:rsid w:val="00E4633E"/>
    <w:rsid w:val="00E503A7"/>
    <w:rsid w:val="00E5140B"/>
    <w:rsid w:val="00E53A7E"/>
    <w:rsid w:val="00E53C8B"/>
    <w:rsid w:val="00E609BA"/>
    <w:rsid w:val="00E615E1"/>
    <w:rsid w:val="00E64C93"/>
    <w:rsid w:val="00E75F08"/>
    <w:rsid w:val="00E76060"/>
    <w:rsid w:val="00E77ED5"/>
    <w:rsid w:val="00E80BD9"/>
    <w:rsid w:val="00E864ED"/>
    <w:rsid w:val="00E91C15"/>
    <w:rsid w:val="00E930BF"/>
    <w:rsid w:val="00E94351"/>
    <w:rsid w:val="00E95A03"/>
    <w:rsid w:val="00E95B4C"/>
    <w:rsid w:val="00E96D64"/>
    <w:rsid w:val="00E974F5"/>
    <w:rsid w:val="00E97A5F"/>
    <w:rsid w:val="00EA0C45"/>
    <w:rsid w:val="00EA1160"/>
    <w:rsid w:val="00EA16FF"/>
    <w:rsid w:val="00EA37EF"/>
    <w:rsid w:val="00EB0919"/>
    <w:rsid w:val="00EB2405"/>
    <w:rsid w:val="00EB5250"/>
    <w:rsid w:val="00EB627F"/>
    <w:rsid w:val="00EC0088"/>
    <w:rsid w:val="00EC0FB6"/>
    <w:rsid w:val="00EC12A4"/>
    <w:rsid w:val="00EC144F"/>
    <w:rsid w:val="00EC3E20"/>
    <w:rsid w:val="00ED2904"/>
    <w:rsid w:val="00ED428F"/>
    <w:rsid w:val="00ED4BCD"/>
    <w:rsid w:val="00EE3344"/>
    <w:rsid w:val="00EE645E"/>
    <w:rsid w:val="00EE76FA"/>
    <w:rsid w:val="00EF08D1"/>
    <w:rsid w:val="00EF15D0"/>
    <w:rsid w:val="00EF1D08"/>
    <w:rsid w:val="00EF2C6C"/>
    <w:rsid w:val="00EF30A4"/>
    <w:rsid w:val="00EF4016"/>
    <w:rsid w:val="00EF7422"/>
    <w:rsid w:val="00EF78DB"/>
    <w:rsid w:val="00F02CE3"/>
    <w:rsid w:val="00F033F3"/>
    <w:rsid w:val="00F03627"/>
    <w:rsid w:val="00F112A3"/>
    <w:rsid w:val="00F11B3D"/>
    <w:rsid w:val="00F13CD1"/>
    <w:rsid w:val="00F261CE"/>
    <w:rsid w:val="00F27F2F"/>
    <w:rsid w:val="00F31FC2"/>
    <w:rsid w:val="00F31FD8"/>
    <w:rsid w:val="00F3384E"/>
    <w:rsid w:val="00F33C76"/>
    <w:rsid w:val="00F354C9"/>
    <w:rsid w:val="00F3624F"/>
    <w:rsid w:val="00F40B1E"/>
    <w:rsid w:val="00F478FE"/>
    <w:rsid w:val="00F52BD8"/>
    <w:rsid w:val="00F52D61"/>
    <w:rsid w:val="00F53A1E"/>
    <w:rsid w:val="00F55330"/>
    <w:rsid w:val="00F553D8"/>
    <w:rsid w:val="00F55CD1"/>
    <w:rsid w:val="00F5657A"/>
    <w:rsid w:val="00F60436"/>
    <w:rsid w:val="00F60FEE"/>
    <w:rsid w:val="00F705F9"/>
    <w:rsid w:val="00F75541"/>
    <w:rsid w:val="00F758B4"/>
    <w:rsid w:val="00F76381"/>
    <w:rsid w:val="00F77852"/>
    <w:rsid w:val="00F818D6"/>
    <w:rsid w:val="00F819B2"/>
    <w:rsid w:val="00F85592"/>
    <w:rsid w:val="00F85FED"/>
    <w:rsid w:val="00F91642"/>
    <w:rsid w:val="00F921DC"/>
    <w:rsid w:val="00F92A97"/>
    <w:rsid w:val="00F92C2A"/>
    <w:rsid w:val="00F93F10"/>
    <w:rsid w:val="00F953F1"/>
    <w:rsid w:val="00F9597C"/>
    <w:rsid w:val="00F95ADF"/>
    <w:rsid w:val="00FA4FDE"/>
    <w:rsid w:val="00FB25C0"/>
    <w:rsid w:val="00FB3B9C"/>
    <w:rsid w:val="00FB66A4"/>
    <w:rsid w:val="00FB75C8"/>
    <w:rsid w:val="00FC0166"/>
    <w:rsid w:val="00FC2308"/>
    <w:rsid w:val="00FC5CBD"/>
    <w:rsid w:val="00FC7F49"/>
    <w:rsid w:val="00FD0234"/>
    <w:rsid w:val="00FD2336"/>
    <w:rsid w:val="00FD3693"/>
    <w:rsid w:val="00FD38A1"/>
    <w:rsid w:val="00FD5340"/>
    <w:rsid w:val="00FD62D0"/>
    <w:rsid w:val="00FE04D7"/>
    <w:rsid w:val="00FE08F7"/>
    <w:rsid w:val="00FE1B30"/>
    <w:rsid w:val="00FE1E67"/>
    <w:rsid w:val="00FE617C"/>
    <w:rsid w:val="00FE66F4"/>
    <w:rsid w:val="00FF0103"/>
    <w:rsid w:val="00FF170C"/>
    <w:rsid w:val="00FF20D0"/>
    <w:rsid w:val="00FF2BEC"/>
    <w:rsid w:val="00FF3228"/>
    <w:rsid w:val="00FF64CA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14AE46F-5DA4-45F8-B26D-25A1C4E9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9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8369C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369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8369C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68369C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qFormat/>
    <w:rsid w:val="0068369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68369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8369C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68369C"/>
    <w:rPr>
      <w:rFonts w:ascii="Symbol" w:hAnsi="Symbol"/>
    </w:rPr>
  </w:style>
  <w:style w:type="character" w:customStyle="1" w:styleId="WW8Num4z0">
    <w:name w:val="WW8Num4z0"/>
    <w:rsid w:val="0068369C"/>
    <w:rPr>
      <w:rFonts w:ascii="Symbol" w:hAnsi="Symbol"/>
    </w:rPr>
  </w:style>
  <w:style w:type="character" w:customStyle="1" w:styleId="WW8Num6z0">
    <w:name w:val="WW8Num6z0"/>
    <w:rsid w:val="0068369C"/>
    <w:rPr>
      <w:rFonts w:ascii="Symbol" w:hAnsi="Symbol"/>
    </w:rPr>
  </w:style>
  <w:style w:type="character" w:customStyle="1" w:styleId="WW8Num7z0">
    <w:name w:val="WW8Num7z0"/>
    <w:rsid w:val="0068369C"/>
    <w:rPr>
      <w:rFonts w:ascii="Symbol" w:hAnsi="Symbol"/>
    </w:rPr>
  </w:style>
  <w:style w:type="character" w:customStyle="1" w:styleId="WW8Num8z0">
    <w:name w:val="WW8Num8z0"/>
    <w:rsid w:val="0068369C"/>
    <w:rPr>
      <w:rFonts w:ascii="Symbol" w:hAnsi="Symbol"/>
    </w:rPr>
  </w:style>
  <w:style w:type="character" w:customStyle="1" w:styleId="WW8Num8z1">
    <w:name w:val="WW8Num8z1"/>
    <w:rsid w:val="0068369C"/>
    <w:rPr>
      <w:rFonts w:ascii="Courier New" w:hAnsi="Courier New"/>
    </w:rPr>
  </w:style>
  <w:style w:type="character" w:customStyle="1" w:styleId="WW8Num8z2">
    <w:name w:val="WW8Num8z2"/>
    <w:rsid w:val="0068369C"/>
    <w:rPr>
      <w:rFonts w:ascii="Wingdings" w:hAnsi="Wingdings"/>
    </w:rPr>
  </w:style>
  <w:style w:type="character" w:customStyle="1" w:styleId="WW8Num8z4">
    <w:name w:val="WW8Num8z4"/>
    <w:rsid w:val="0068369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68369C"/>
  </w:style>
  <w:style w:type="character" w:customStyle="1" w:styleId="WW-Absatz-Standardschriftart">
    <w:name w:val="WW-Absatz-Standardschriftart"/>
    <w:rsid w:val="0068369C"/>
  </w:style>
  <w:style w:type="character" w:customStyle="1" w:styleId="WW8Num1z0">
    <w:name w:val="WW8Num1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68369C"/>
    <w:rPr>
      <w:rFonts w:ascii="Courier New" w:hAnsi="Courier New" w:cs="Courier New"/>
    </w:rPr>
  </w:style>
  <w:style w:type="character" w:customStyle="1" w:styleId="WW8Num3z2">
    <w:name w:val="WW8Num3z2"/>
    <w:rsid w:val="0068369C"/>
    <w:rPr>
      <w:rFonts w:ascii="Wingdings" w:hAnsi="Wingdings"/>
    </w:rPr>
  </w:style>
  <w:style w:type="character" w:customStyle="1" w:styleId="WW8Num5z0">
    <w:name w:val="WW8Num5z0"/>
    <w:rsid w:val="0068369C"/>
    <w:rPr>
      <w:rFonts w:ascii="Symbol" w:hAnsi="Symbol"/>
    </w:rPr>
  </w:style>
  <w:style w:type="character" w:customStyle="1" w:styleId="WW8Num5z1">
    <w:name w:val="WW8Num5z1"/>
    <w:rsid w:val="0068369C"/>
    <w:rPr>
      <w:rFonts w:ascii="Courier New" w:hAnsi="Courier New" w:cs="Courier New"/>
    </w:rPr>
  </w:style>
  <w:style w:type="character" w:customStyle="1" w:styleId="WW8Num5z2">
    <w:name w:val="WW8Num5z2"/>
    <w:rsid w:val="0068369C"/>
    <w:rPr>
      <w:rFonts w:ascii="Wingdings" w:hAnsi="Wingdings"/>
    </w:rPr>
  </w:style>
  <w:style w:type="character" w:customStyle="1" w:styleId="WW8Num7z1">
    <w:name w:val="WW8Num7z1"/>
    <w:rsid w:val="0068369C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68369C"/>
    <w:rPr>
      <w:rFonts w:ascii="Symbol" w:hAnsi="Symbol"/>
    </w:rPr>
  </w:style>
  <w:style w:type="character" w:customStyle="1" w:styleId="WW8Num9z1">
    <w:name w:val="WW8Num9z1"/>
    <w:rsid w:val="0068369C"/>
    <w:rPr>
      <w:rFonts w:ascii="Courier New" w:hAnsi="Courier New" w:cs="Courier New"/>
    </w:rPr>
  </w:style>
  <w:style w:type="character" w:customStyle="1" w:styleId="WW8Num9z2">
    <w:name w:val="WW8Num9z2"/>
    <w:rsid w:val="0068369C"/>
    <w:rPr>
      <w:rFonts w:ascii="Wingdings" w:hAnsi="Wingdings"/>
    </w:rPr>
  </w:style>
  <w:style w:type="character" w:customStyle="1" w:styleId="WW8Num12z1">
    <w:name w:val="WW8Num12z1"/>
    <w:rsid w:val="0068369C"/>
    <w:rPr>
      <w:rFonts w:ascii="Symbol" w:hAnsi="Symbol"/>
    </w:rPr>
  </w:style>
  <w:style w:type="character" w:customStyle="1" w:styleId="WW8Num13z1">
    <w:name w:val="WW8Num13z1"/>
    <w:rsid w:val="0068369C"/>
    <w:rPr>
      <w:rFonts w:ascii="Symbol" w:hAnsi="Symbol"/>
    </w:rPr>
  </w:style>
  <w:style w:type="character" w:customStyle="1" w:styleId="WW8Num15z0">
    <w:name w:val="WW8Num15z0"/>
    <w:rsid w:val="0068369C"/>
    <w:rPr>
      <w:rFonts w:ascii="Symbol" w:hAnsi="Symbol"/>
    </w:rPr>
  </w:style>
  <w:style w:type="character" w:customStyle="1" w:styleId="WW8Num15z1">
    <w:name w:val="WW8Num15z1"/>
    <w:rsid w:val="0068369C"/>
    <w:rPr>
      <w:rFonts w:ascii="Times New Roman" w:hAnsi="Times New Roman" w:cs="Times New Roman"/>
    </w:rPr>
  </w:style>
  <w:style w:type="character" w:customStyle="1" w:styleId="WW8Num15z2">
    <w:name w:val="WW8Num15z2"/>
    <w:rsid w:val="0068369C"/>
    <w:rPr>
      <w:rFonts w:ascii="Wingdings" w:hAnsi="Wingdings"/>
    </w:rPr>
  </w:style>
  <w:style w:type="character" w:customStyle="1" w:styleId="WW8Num15z4">
    <w:name w:val="WW8Num15z4"/>
    <w:rsid w:val="0068369C"/>
    <w:rPr>
      <w:rFonts w:ascii="Courier New" w:hAnsi="Courier New" w:cs="Courier New"/>
    </w:rPr>
  </w:style>
  <w:style w:type="character" w:customStyle="1" w:styleId="WW8Num17z1">
    <w:name w:val="WW8Num17z1"/>
    <w:rsid w:val="0068369C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8369C"/>
    <w:rPr>
      <w:rFonts w:ascii="Symbol" w:hAnsi="Symbol"/>
    </w:rPr>
  </w:style>
  <w:style w:type="character" w:customStyle="1" w:styleId="WW8Num21z1">
    <w:name w:val="WW8Num21z1"/>
    <w:rsid w:val="0068369C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68369C"/>
  </w:style>
  <w:style w:type="character" w:customStyle="1" w:styleId="a3">
    <w:name w:val="Основной шрифт"/>
    <w:rsid w:val="0068369C"/>
  </w:style>
  <w:style w:type="character" w:customStyle="1" w:styleId="60">
    <w:name w:val="Заголовок 6 Знак"/>
    <w:rsid w:val="006836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rsid w:val="0068369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68369C"/>
    <w:rPr>
      <w:b/>
      <w:sz w:val="28"/>
    </w:rPr>
  </w:style>
  <w:style w:type="paragraph" w:styleId="a7">
    <w:name w:val="List"/>
    <w:basedOn w:val="a5"/>
    <w:rsid w:val="0068369C"/>
    <w:rPr>
      <w:rFonts w:ascii="Arial" w:hAnsi="Arial" w:cs="Tahoma"/>
    </w:rPr>
  </w:style>
  <w:style w:type="paragraph" w:customStyle="1" w:styleId="12">
    <w:name w:val="Название1"/>
    <w:basedOn w:val="a"/>
    <w:rsid w:val="0068369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68369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68369C"/>
    <w:rPr>
      <w:sz w:val="24"/>
    </w:rPr>
  </w:style>
  <w:style w:type="paragraph" w:styleId="a8">
    <w:name w:val="Body Text Indent"/>
    <w:basedOn w:val="a"/>
    <w:link w:val="a9"/>
    <w:rsid w:val="0068369C"/>
    <w:pPr>
      <w:ind w:firstLine="720"/>
    </w:pPr>
    <w:rPr>
      <w:sz w:val="24"/>
    </w:rPr>
  </w:style>
  <w:style w:type="paragraph" w:customStyle="1" w:styleId="210">
    <w:name w:val="Основной текст с отступом 21"/>
    <w:basedOn w:val="a"/>
    <w:rsid w:val="0068369C"/>
    <w:pPr>
      <w:ind w:firstLine="720"/>
      <w:jc w:val="center"/>
    </w:pPr>
    <w:rPr>
      <w:sz w:val="24"/>
    </w:rPr>
  </w:style>
  <w:style w:type="paragraph" w:customStyle="1" w:styleId="31">
    <w:name w:val="Основной текст с отступом 31"/>
    <w:basedOn w:val="a"/>
    <w:rsid w:val="0068369C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rsid w:val="0068369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8369C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68369C"/>
    <w:pPr>
      <w:tabs>
        <w:tab w:val="center" w:pos="4677"/>
        <w:tab w:val="right" w:pos="9355"/>
      </w:tabs>
    </w:pPr>
  </w:style>
  <w:style w:type="paragraph" w:customStyle="1" w:styleId="14">
    <w:name w:val="Знак1"/>
    <w:basedOn w:val="a"/>
    <w:rsid w:val="0068369C"/>
    <w:pPr>
      <w:spacing w:before="100" w:after="100"/>
    </w:pPr>
    <w:rPr>
      <w:rFonts w:ascii="Tahoma" w:hAnsi="Tahoma"/>
      <w:lang w:val="en-US"/>
    </w:rPr>
  </w:style>
  <w:style w:type="paragraph" w:styleId="af">
    <w:name w:val="Title"/>
    <w:basedOn w:val="a"/>
    <w:next w:val="af0"/>
    <w:link w:val="af1"/>
    <w:qFormat/>
    <w:rsid w:val="0068369C"/>
    <w:pPr>
      <w:jc w:val="center"/>
    </w:pPr>
    <w:rPr>
      <w:b/>
      <w:bCs/>
      <w:sz w:val="28"/>
      <w:szCs w:val="24"/>
    </w:rPr>
  </w:style>
  <w:style w:type="paragraph" w:styleId="af0">
    <w:name w:val="Subtitle"/>
    <w:basedOn w:val="a4"/>
    <w:next w:val="a5"/>
    <w:qFormat/>
    <w:rsid w:val="0068369C"/>
    <w:pPr>
      <w:jc w:val="center"/>
    </w:pPr>
    <w:rPr>
      <w:i/>
      <w:iCs/>
    </w:rPr>
  </w:style>
  <w:style w:type="paragraph" w:customStyle="1" w:styleId="310">
    <w:name w:val="Основной текст 31"/>
    <w:basedOn w:val="a"/>
    <w:rsid w:val="0068369C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68369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3">
    <w:name w:val="Содержимое таблицы"/>
    <w:basedOn w:val="a"/>
    <w:rsid w:val="0068369C"/>
    <w:pPr>
      <w:suppressLineNumbers/>
    </w:pPr>
  </w:style>
  <w:style w:type="paragraph" w:customStyle="1" w:styleId="af4">
    <w:name w:val="Заголовок таблицы"/>
    <w:basedOn w:val="af3"/>
    <w:rsid w:val="0068369C"/>
    <w:pPr>
      <w:jc w:val="center"/>
    </w:pPr>
    <w:rPr>
      <w:b/>
      <w:bCs/>
    </w:rPr>
  </w:style>
  <w:style w:type="paragraph" w:customStyle="1" w:styleId="af5">
    <w:name w:val="Содержимое врезки"/>
    <w:basedOn w:val="a5"/>
    <w:rsid w:val="0068369C"/>
  </w:style>
  <w:style w:type="character" w:customStyle="1" w:styleId="ae">
    <w:name w:val="Нижний колонтитул Знак"/>
    <w:link w:val="ad"/>
    <w:uiPriority w:val="99"/>
    <w:rsid w:val="00E43D24"/>
    <w:rPr>
      <w:lang w:eastAsia="ar-SA"/>
    </w:rPr>
  </w:style>
  <w:style w:type="paragraph" w:styleId="20">
    <w:name w:val="Body Text Indent 2"/>
    <w:basedOn w:val="a"/>
    <w:link w:val="22"/>
    <w:uiPriority w:val="99"/>
    <w:semiHidden/>
    <w:unhideWhenUsed/>
    <w:rsid w:val="00BA57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uiPriority w:val="99"/>
    <w:semiHidden/>
    <w:rsid w:val="00BA5756"/>
    <w:rPr>
      <w:lang w:eastAsia="ar-SA"/>
    </w:rPr>
  </w:style>
  <w:style w:type="character" w:styleId="af6">
    <w:name w:val="Hyperlink"/>
    <w:semiHidden/>
    <w:rsid w:val="00BA5756"/>
    <w:rPr>
      <w:color w:val="0000FF"/>
      <w:u w:val="single"/>
    </w:rPr>
  </w:style>
  <w:style w:type="paragraph" w:styleId="30">
    <w:name w:val="Body Text 3"/>
    <w:basedOn w:val="a"/>
    <w:link w:val="32"/>
    <w:rsid w:val="009016EE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0"/>
    <w:rsid w:val="009016EE"/>
    <w:rPr>
      <w:sz w:val="16"/>
      <w:szCs w:val="16"/>
    </w:rPr>
  </w:style>
  <w:style w:type="paragraph" w:styleId="af7">
    <w:name w:val="Block Text"/>
    <w:basedOn w:val="a"/>
    <w:semiHidden/>
    <w:rsid w:val="00ED428F"/>
    <w:pPr>
      <w:widowControl w:val="0"/>
      <w:shd w:val="clear" w:color="auto" w:fill="FFFFFF"/>
      <w:tabs>
        <w:tab w:val="left" w:pos="576"/>
      </w:tabs>
      <w:suppressAutoHyphens w:val="0"/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90453F"/>
    <w:rPr>
      <w:lang w:eastAsia="ar-SA"/>
    </w:rPr>
  </w:style>
  <w:style w:type="character" w:customStyle="1" w:styleId="af1">
    <w:name w:val="Название Знак"/>
    <w:link w:val="af"/>
    <w:rsid w:val="00000E58"/>
    <w:rPr>
      <w:b/>
      <w:bCs/>
      <w:sz w:val="28"/>
      <w:szCs w:val="24"/>
      <w:lang w:eastAsia="ar-SA"/>
    </w:rPr>
  </w:style>
  <w:style w:type="character" w:customStyle="1" w:styleId="a6">
    <w:name w:val="Основной текст Знак"/>
    <w:link w:val="a5"/>
    <w:rsid w:val="004E55B6"/>
    <w:rPr>
      <w:b/>
      <w:sz w:val="28"/>
      <w:lang w:eastAsia="ar-SA"/>
    </w:rPr>
  </w:style>
  <w:style w:type="character" w:customStyle="1" w:styleId="a9">
    <w:name w:val="Основной текст с отступом Знак"/>
    <w:link w:val="a8"/>
    <w:rsid w:val="004E55B6"/>
    <w:rPr>
      <w:sz w:val="24"/>
      <w:lang w:eastAsia="ar-SA"/>
    </w:rPr>
  </w:style>
  <w:style w:type="table" w:styleId="af8">
    <w:name w:val="Table Grid"/>
    <w:basedOn w:val="a1"/>
    <w:rsid w:val="00A17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11FA1"/>
    <w:rPr>
      <w:b/>
      <w:sz w:val="24"/>
      <w:lang w:eastAsia="ar-SA"/>
    </w:rPr>
  </w:style>
  <w:style w:type="character" w:customStyle="1" w:styleId="40">
    <w:name w:val="Заголовок 4 Знак"/>
    <w:link w:val="4"/>
    <w:rsid w:val="00411FA1"/>
    <w:rPr>
      <w:sz w:val="24"/>
      <w:lang w:eastAsia="ar-SA"/>
    </w:rPr>
  </w:style>
  <w:style w:type="paragraph" w:styleId="af9">
    <w:name w:val="List Paragraph"/>
    <w:basedOn w:val="a"/>
    <w:uiPriority w:val="34"/>
    <w:qFormat/>
    <w:rsid w:val="0018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YANOS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гусев</dc:creator>
  <cp:keywords/>
  <cp:lastModifiedBy>Карулин Игорь Валентинович</cp:lastModifiedBy>
  <cp:revision>2</cp:revision>
  <cp:lastPrinted>2016-01-21T11:19:00Z</cp:lastPrinted>
  <dcterms:created xsi:type="dcterms:W3CDTF">2016-01-21T11:30:00Z</dcterms:created>
  <dcterms:modified xsi:type="dcterms:W3CDTF">2016-01-21T11:30:00Z</dcterms:modified>
</cp:coreProperties>
</file>